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055" w:rsidRPr="002441AF" w:rsidRDefault="0016767E" w:rsidP="00AC2CF5">
      <w:pPr>
        <w:tabs>
          <w:tab w:val="right" w:pos="9072"/>
        </w:tabs>
        <w:jc w:val="right"/>
      </w:pPr>
      <w:bookmarkStart w:id="0" w:name="_GoBack"/>
      <w:bookmarkEnd w:id="0"/>
      <w:r>
        <w:rPr>
          <w:sz w:val="22"/>
          <w:szCs w:val="22"/>
        </w:rPr>
        <w:t>Z</w:t>
      </w:r>
      <w:r w:rsidR="008B6055" w:rsidRPr="002441AF">
        <w:rPr>
          <w:sz w:val="22"/>
          <w:szCs w:val="22"/>
        </w:rPr>
        <w:t xml:space="preserve">ałącznik nr 2 do </w:t>
      </w:r>
      <w:proofErr w:type="spellStart"/>
      <w:r w:rsidR="008B6055" w:rsidRPr="002441AF">
        <w:rPr>
          <w:sz w:val="22"/>
          <w:szCs w:val="22"/>
        </w:rPr>
        <w:t>SIWZ</w:t>
      </w:r>
      <w:proofErr w:type="spellEnd"/>
      <w:r w:rsidR="00FC1834" w:rsidRPr="002441AF">
        <w:rPr>
          <w:sz w:val="22"/>
          <w:szCs w:val="22"/>
        </w:rPr>
        <w:t xml:space="preserve"> </w:t>
      </w:r>
    </w:p>
    <w:p w:rsidR="004F170A" w:rsidRPr="002441AF" w:rsidRDefault="004F170A" w:rsidP="000E1A7E">
      <w:pPr>
        <w:shd w:val="clear" w:color="auto" w:fill="FFFFFF"/>
        <w:rPr>
          <w:sz w:val="22"/>
          <w:szCs w:val="22"/>
        </w:rPr>
      </w:pPr>
    </w:p>
    <w:p w:rsidR="004F170A" w:rsidRPr="002441AF" w:rsidRDefault="004F170A" w:rsidP="000E1A7E">
      <w:pPr>
        <w:shd w:val="clear" w:color="auto" w:fill="FFFFFF"/>
        <w:ind w:firstLine="284"/>
        <w:jc w:val="center"/>
        <w:rPr>
          <w:sz w:val="22"/>
          <w:szCs w:val="22"/>
        </w:rPr>
      </w:pPr>
    </w:p>
    <w:p w:rsidR="004F170A" w:rsidRPr="002441AF" w:rsidRDefault="004F170A" w:rsidP="000E1A7E">
      <w:pPr>
        <w:shd w:val="clear" w:color="auto" w:fill="FFFFFF"/>
        <w:ind w:firstLine="284"/>
        <w:jc w:val="center"/>
        <w:rPr>
          <w:sz w:val="22"/>
          <w:szCs w:val="22"/>
        </w:rPr>
      </w:pPr>
    </w:p>
    <w:p w:rsidR="004C1757" w:rsidRPr="002441AF" w:rsidRDefault="004C1757" w:rsidP="000E1A7E">
      <w:pPr>
        <w:shd w:val="clear" w:color="auto" w:fill="FFFFFF"/>
        <w:ind w:firstLine="284"/>
        <w:jc w:val="center"/>
        <w:rPr>
          <w:sz w:val="22"/>
          <w:szCs w:val="22"/>
        </w:rPr>
      </w:pPr>
    </w:p>
    <w:p w:rsidR="004C1757" w:rsidRPr="002441AF" w:rsidRDefault="004C1757" w:rsidP="000E1A7E">
      <w:pPr>
        <w:shd w:val="clear" w:color="auto" w:fill="FFFFFF"/>
        <w:ind w:firstLine="284"/>
        <w:jc w:val="center"/>
        <w:rPr>
          <w:sz w:val="22"/>
          <w:szCs w:val="22"/>
        </w:rPr>
      </w:pPr>
    </w:p>
    <w:p w:rsidR="004C1757" w:rsidRPr="002441AF" w:rsidRDefault="004C1757" w:rsidP="000E1A7E">
      <w:pPr>
        <w:shd w:val="clear" w:color="auto" w:fill="FFFFFF"/>
        <w:ind w:firstLine="284"/>
        <w:jc w:val="center"/>
        <w:rPr>
          <w:b/>
          <w:caps/>
          <w:sz w:val="22"/>
          <w:szCs w:val="22"/>
        </w:rPr>
      </w:pPr>
      <w:r w:rsidRPr="002441AF">
        <w:rPr>
          <w:b/>
          <w:caps/>
          <w:sz w:val="22"/>
          <w:szCs w:val="22"/>
        </w:rPr>
        <w:t xml:space="preserve">OświadczeniE o BRAKU PODSTAW DO WYKLUCZENIA Z POSTĘPOWANIA  </w:t>
      </w:r>
      <w:r w:rsidRPr="002441AF">
        <w:rPr>
          <w:b/>
          <w:caps/>
          <w:sz w:val="22"/>
          <w:szCs w:val="22"/>
        </w:rPr>
        <w:br/>
        <w:t xml:space="preserve">O UDZIELENIE ZAMÓWIENIA </w:t>
      </w:r>
    </w:p>
    <w:p w:rsidR="004C1757" w:rsidRPr="002441AF" w:rsidRDefault="004C1757" w:rsidP="000E1A7E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4C1757" w:rsidRPr="002441AF" w:rsidRDefault="004C1757" w:rsidP="000E1A7E">
      <w:pPr>
        <w:shd w:val="clear" w:color="auto" w:fill="FFFFFF"/>
        <w:spacing w:line="360" w:lineRule="auto"/>
        <w:rPr>
          <w:b/>
          <w:sz w:val="22"/>
          <w:szCs w:val="22"/>
        </w:rPr>
      </w:pPr>
      <w:r w:rsidRPr="002441AF">
        <w:rPr>
          <w:b/>
          <w:sz w:val="22"/>
          <w:szCs w:val="22"/>
        </w:rPr>
        <w:t>OŚWIADCZENIA DOTYCZĄCE WYKONAWCY:</w:t>
      </w:r>
    </w:p>
    <w:p w:rsidR="004C1757" w:rsidRPr="002441AF" w:rsidRDefault="004C1757" w:rsidP="004C1757">
      <w:pPr>
        <w:pStyle w:val="Akapitzlist"/>
        <w:spacing w:line="360" w:lineRule="auto"/>
        <w:jc w:val="both"/>
        <w:rPr>
          <w:sz w:val="22"/>
          <w:szCs w:val="22"/>
        </w:rPr>
      </w:pPr>
    </w:p>
    <w:p w:rsidR="004C1757" w:rsidRPr="002441AF" w:rsidRDefault="004C1757" w:rsidP="004F41C0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sz w:val="22"/>
          <w:szCs w:val="22"/>
        </w:rPr>
      </w:pPr>
      <w:r w:rsidRPr="002441AF">
        <w:rPr>
          <w:sz w:val="22"/>
          <w:szCs w:val="22"/>
        </w:rPr>
        <w:t xml:space="preserve">Oświadczam, że na dzień składania ofert nie podlegam wykluczeniu z postępowania na podstawie art. 24 ust 1 pkt 12-23 ustawy </w:t>
      </w:r>
      <w:proofErr w:type="spellStart"/>
      <w:r w:rsidRPr="002441AF">
        <w:rPr>
          <w:sz w:val="22"/>
          <w:szCs w:val="22"/>
        </w:rPr>
        <w:t>Pzp</w:t>
      </w:r>
      <w:proofErr w:type="spellEnd"/>
      <w:r w:rsidRPr="002441AF">
        <w:rPr>
          <w:sz w:val="22"/>
          <w:szCs w:val="22"/>
        </w:rPr>
        <w:t>.</w:t>
      </w:r>
    </w:p>
    <w:p w:rsidR="004C1757" w:rsidRPr="002441AF" w:rsidRDefault="004C1757" w:rsidP="004F41C0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sz w:val="22"/>
          <w:szCs w:val="22"/>
        </w:rPr>
      </w:pPr>
      <w:r w:rsidRPr="002441AF">
        <w:rPr>
          <w:sz w:val="22"/>
          <w:szCs w:val="22"/>
        </w:rPr>
        <w:t>Oświadczam, że na dzień składania ofert nie podlegam wykluczeniu z postępowania na podstawie art. 24 ust. 5</w:t>
      </w:r>
      <w:r w:rsidR="001B5823" w:rsidRPr="002441AF">
        <w:rPr>
          <w:sz w:val="22"/>
          <w:szCs w:val="22"/>
        </w:rPr>
        <w:t xml:space="preserve"> pkt 1-8</w:t>
      </w:r>
      <w:r w:rsidRPr="002441AF">
        <w:rPr>
          <w:sz w:val="22"/>
          <w:szCs w:val="22"/>
        </w:rPr>
        <w:t xml:space="preserve"> ustawy </w:t>
      </w:r>
      <w:proofErr w:type="spellStart"/>
      <w:r w:rsidRPr="002441AF">
        <w:rPr>
          <w:sz w:val="22"/>
          <w:szCs w:val="22"/>
        </w:rPr>
        <w:t>Pzp</w:t>
      </w:r>
      <w:proofErr w:type="spellEnd"/>
      <w:r w:rsidRPr="002441AF">
        <w:rPr>
          <w:sz w:val="22"/>
          <w:szCs w:val="22"/>
        </w:rPr>
        <w:t xml:space="preserve">  .</w:t>
      </w:r>
    </w:p>
    <w:p w:rsidR="004C1757" w:rsidRPr="002441AF" w:rsidRDefault="004C1757" w:rsidP="004C1757">
      <w:pPr>
        <w:spacing w:line="360" w:lineRule="auto"/>
        <w:jc w:val="both"/>
        <w:rPr>
          <w:i/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  <w:t>…………………………………………</w:t>
      </w:r>
    </w:p>
    <w:p w:rsidR="004C1757" w:rsidRPr="002441AF" w:rsidRDefault="004C1757" w:rsidP="004C1757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2441AF">
        <w:rPr>
          <w:i/>
          <w:sz w:val="22"/>
          <w:szCs w:val="22"/>
        </w:rPr>
        <w:t>(podpis)</w:t>
      </w:r>
    </w:p>
    <w:p w:rsidR="004C1757" w:rsidRPr="002441AF" w:rsidRDefault="004C1757" w:rsidP="004C175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  <w:r w:rsidRPr="002441AF">
        <w:rPr>
          <w:sz w:val="22"/>
          <w:szCs w:val="22"/>
        </w:rPr>
        <w:t xml:space="preserve">Oświadczam, że na dzień składania ofert zachodzą w stosunku do mnie podstawy wykluczenia z postępowania na podstawie art. …………. ustawy </w:t>
      </w:r>
      <w:proofErr w:type="spellStart"/>
      <w:r w:rsidRPr="002441AF">
        <w:rPr>
          <w:sz w:val="22"/>
          <w:szCs w:val="22"/>
        </w:rPr>
        <w:t>Pzp</w:t>
      </w:r>
      <w:proofErr w:type="spellEnd"/>
      <w:r w:rsidRPr="002441AF">
        <w:rPr>
          <w:sz w:val="22"/>
          <w:szCs w:val="22"/>
        </w:rPr>
        <w:t xml:space="preserve"> </w:t>
      </w:r>
      <w:r w:rsidRPr="002441AF">
        <w:rPr>
          <w:i/>
          <w:sz w:val="22"/>
          <w:szCs w:val="22"/>
        </w:rPr>
        <w:t>(podać mającą zastosowanie podstawę wykluczenia spośród wymienionych w art. 24 ust. 1 pkt 13-14, 16-20 lub art. 24 ust. 5</w:t>
      </w:r>
      <w:r w:rsidR="001B5823" w:rsidRPr="002441AF">
        <w:rPr>
          <w:i/>
          <w:sz w:val="22"/>
          <w:szCs w:val="22"/>
        </w:rPr>
        <w:t xml:space="preserve"> pkt 1-8</w:t>
      </w:r>
      <w:r w:rsidRPr="002441AF">
        <w:rPr>
          <w:i/>
          <w:sz w:val="22"/>
          <w:szCs w:val="22"/>
        </w:rPr>
        <w:t xml:space="preserve"> ustawy </w:t>
      </w:r>
      <w:proofErr w:type="spellStart"/>
      <w:r w:rsidRPr="002441AF">
        <w:rPr>
          <w:i/>
          <w:sz w:val="22"/>
          <w:szCs w:val="22"/>
        </w:rPr>
        <w:t>Pzp</w:t>
      </w:r>
      <w:proofErr w:type="spellEnd"/>
      <w:r w:rsidRPr="002441AF">
        <w:rPr>
          <w:i/>
          <w:sz w:val="22"/>
          <w:szCs w:val="22"/>
        </w:rPr>
        <w:t>).</w:t>
      </w:r>
      <w:r w:rsidRPr="002441AF">
        <w:rPr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2441AF">
        <w:rPr>
          <w:sz w:val="22"/>
          <w:szCs w:val="22"/>
        </w:rPr>
        <w:t>Pzp</w:t>
      </w:r>
      <w:proofErr w:type="spellEnd"/>
      <w:r w:rsidRPr="002441AF">
        <w:rPr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</w:t>
      </w: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  <w:r w:rsidRPr="002441AF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</w:r>
      <w:r w:rsidRPr="002441AF">
        <w:rPr>
          <w:sz w:val="22"/>
          <w:szCs w:val="22"/>
        </w:rPr>
        <w:tab/>
        <w:t>…………………………………………</w:t>
      </w:r>
    </w:p>
    <w:p w:rsidR="004C1757" w:rsidRPr="002441AF" w:rsidRDefault="004C1757" w:rsidP="004C1757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2441AF">
        <w:rPr>
          <w:i/>
          <w:sz w:val="22"/>
          <w:szCs w:val="22"/>
        </w:rPr>
        <w:t>(podpis)</w:t>
      </w:r>
    </w:p>
    <w:p w:rsidR="00E83C26" w:rsidRDefault="00E83C26" w:rsidP="000E1A7E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E83C26" w:rsidRDefault="00E83C26" w:rsidP="000E1A7E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E83C26" w:rsidRDefault="00E83C26" w:rsidP="000E1A7E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E83C26" w:rsidRDefault="00E83C26" w:rsidP="000E1A7E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4C1757" w:rsidRPr="002441AF" w:rsidRDefault="004C1757" w:rsidP="000E1A7E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  <w:r w:rsidRPr="002441AF">
        <w:rPr>
          <w:b/>
          <w:sz w:val="22"/>
          <w:szCs w:val="22"/>
        </w:rPr>
        <w:lastRenderedPageBreak/>
        <w:t>OŚWIADCZENIE DOTYCZĄCE PODMIOTU, NA KTÓREGO ZASOBY POWOŁUJE SIĘ WYKONAWCA:</w:t>
      </w:r>
    </w:p>
    <w:p w:rsidR="004C1757" w:rsidRPr="002441AF" w:rsidRDefault="004C1757" w:rsidP="004C1757">
      <w:pPr>
        <w:spacing w:line="360" w:lineRule="auto"/>
        <w:jc w:val="both"/>
        <w:rPr>
          <w:b/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  <w:r w:rsidRPr="002441AF">
        <w:rPr>
          <w:sz w:val="22"/>
          <w:szCs w:val="22"/>
        </w:rPr>
        <w:t>Oświadczam, że następujący/e podmiot/y, na którego/</w:t>
      </w:r>
      <w:proofErr w:type="spellStart"/>
      <w:r w:rsidRPr="002441AF">
        <w:rPr>
          <w:sz w:val="22"/>
          <w:szCs w:val="22"/>
        </w:rPr>
        <w:t>ych</w:t>
      </w:r>
      <w:proofErr w:type="spellEnd"/>
      <w:r w:rsidRPr="002441AF">
        <w:rPr>
          <w:sz w:val="22"/>
          <w:szCs w:val="22"/>
        </w:rPr>
        <w:t xml:space="preserve"> zasoby powołuję się w niniejszym postępowaniu, tj.: </w:t>
      </w:r>
    </w:p>
    <w:p w:rsidR="004C1757" w:rsidRPr="002441AF" w:rsidRDefault="004C1757" w:rsidP="004C1757">
      <w:pPr>
        <w:spacing w:line="360" w:lineRule="auto"/>
        <w:jc w:val="both"/>
        <w:rPr>
          <w:i/>
          <w:sz w:val="22"/>
          <w:szCs w:val="22"/>
        </w:rPr>
      </w:pPr>
      <w:r w:rsidRPr="002441AF">
        <w:rPr>
          <w:sz w:val="22"/>
          <w:szCs w:val="22"/>
        </w:rPr>
        <w:t xml:space="preserve">…………………………………………………………………….……………………… </w:t>
      </w:r>
      <w:r w:rsidRPr="002441AF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441AF">
        <w:rPr>
          <w:i/>
          <w:sz w:val="22"/>
          <w:szCs w:val="22"/>
        </w:rPr>
        <w:t>CEiDG</w:t>
      </w:r>
      <w:proofErr w:type="spellEnd"/>
      <w:r w:rsidRPr="002441AF">
        <w:rPr>
          <w:i/>
          <w:sz w:val="22"/>
          <w:szCs w:val="22"/>
        </w:rPr>
        <w:t xml:space="preserve">) </w:t>
      </w:r>
      <w:r w:rsidRPr="002441AF">
        <w:rPr>
          <w:sz w:val="22"/>
          <w:szCs w:val="22"/>
        </w:rPr>
        <w:t>nie podlega/ją wykluczeniu z postępowania o udzielenie zamówienia na dzień składania ofert.</w:t>
      </w:r>
    </w:p>
    <w:p w:rsidR="004C1757" w:rsidRPr="002441AF" w:rsidRDefault="004C1757" w:rsidP="004C1757">
      <w:pPr>
        <w:spacing w:line="360" w:lineRule="auto"/>
        <w:jc w:val="both"/>
        <w:rPr>
          <w:sz w:val="22"/>
          <w:szCs w:val="22"/>
        </w:rPr>
      </w:pPr>
    </w:p>
    <w:p w:rsidR="004C1757" w:rsidRPr="002441AF" w:rsidRDefault="004C1757" w:rsidP="004C1757">
      <w:pPr>
        <w:spacing w:line="360" w:lineRule="auto"/>
        <w:jc w:val="right"/>
        <w:rPr>
          <w:sz w:val="22"/>
          <w:szCs w:val="22"/>
        </w:rPr>
      </w:pPr>
      <w:r w:rsidRPr="002441AF">
        <w:rPr>
          <w:sz w:val="22"/>
          <w:szCs w:val="22"/>
        </w:rPr>
        <w:t>…………………………………………</w:t>
      </w:r>
    </w:p>
    <w:p w:rsidR="004C1757" w:rsidRPr="002441AF" w:rsidRDefault="004C1757" w:rsidP="004C1757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2441AF">
        <w:rPr>
          <w:i/>
          <w:sz w:val="22"/>
          <w:szCs w:val="22"/>
        </w:rPr>
        <w:t>(podpis)</w:t>
      </w:r>
    </w:p>
    <w:p w:rsidR="004C1757" w:rsidRPr="002441AF" w:rsidRDefault="004C1757" w:rsidP="004C1757">
      <w:pPr>
        <w:pStyle w:val="BodyText21"/>
        <w:tabs>
          <w:tab w:val="clear" w:pos="0"/>
        </w:tabs>
        <w:spacing w:before="40" w:after="120"/>
        <w:ind w:firstLine="284"/>
        <w:jc w:val="right"/>
        <w:rPr>
          <w:sz w:val="22"/>
          <w:szCs w:val="22"/>
        </w:rPr>
      </w:pPr>
    </w:p>
    <w:p w:rsidR="004C1757" w:rsidRPr="002441AF" w:rsidRDefault="004C1757" w:rsidP="004C1757">
      <w:pPr>
        <w:pStyle w:val="BodyText21"/>
        <w:tabs>
          <w:tab w:val="clear" w:pos="0"/>
        </w:tabs>
        <w:spacing w:before="40" w:after="120"/>
        <w:ind w:firstLine="284"/>
        <w:jc w:val="right"/>
        <w:rPr>
          <w:sz w:val="22"/>
          <w:szCs w:val="22"/>
        </w:rPr>
      </w:pPr>
    </w:p>
    <w:p w:rsidR="004C1757" w:rsidRPr="002441AF" w:rsidRDefault="004C1757" w:rsidP="004C1757">
      <w:pPr>
        <w:pStyle w:val="BodyText21"/>
        <w:tabs>
          <w:tab w:val="clear" w:pos="0"/>
        </w:tabs>
        <w:spacing w:before="40" w:after="120"/>
        <w:ind w:firstLine="284"/>
        <w:jc w:val="right"/>
        <w:rPr>
          <w:sz w:val="22"/>
          <w:szCs w:val="22"/>
        </w:rPr>
      </w:pPr>
    </w:p>
    <w:p w:rsidR="004C1757" w:rsidRPr="002441AF" w:rsidRDefault="004C1757" w:rsidP="004C1757">
      <w:pPr>
        <w:pStyle w:val="BodyText21"/>
        <w:tabs>
          <w:tab w:val="clear" w:pos="0"/>
        </w:tabs>
        <w:spacing w:before="40" w:after="120"/>
        <w:ind w:firstLine="284"/>
        <w:jc w:val="right"/>
        <w:rPr>
          <w:sz w:val="22"/>
          <w:szCs w:val="22"/>
        </w:rPr>
      </w:pPr>
    </w:p>
    <w:p w:rsidR="004C1757" w:rsidRDefault="004C1757" w:rsidP="004C1757">
      <w:pPr>
        <w:pStyle w:val="BodyText21"/>
        <w:tabs>
          <w:tab w:val="clear" w:pos="0"/>
        </w:tabs>
        <w:spacing w:before="40" w:after="120"/>
        <w:ind w:firstLine="284"/>
        <w:jc w:val="right"/>
        <w:rPr>
          <w:sz w:val="22"/>
          <w:szCs w:val="22"/>
        </w:rPr>
      </w:pPr>
    </w:p>
    <w:sectPr w:rsidR="004C1757" w:rsidSect="000051B1">
      <w:headerReference w:type="default" r:id="rId8"/>
      <w:footerReference w:type="even" r:id="rId9"/>
      <w:footerReference w:type="default" r:id="rId10"/>
      <w:type w:val="continuous"/>
      <w:pgSz w:w="11907" w:h="16839" w:code="9"/>
      <w:pgMar w:top="1418" w:right="1417" w:bottom="1134" w:left="1418" w:header="142" w:footer="1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690" w:rsidRDefault="00DD6690">
      <w:r>
        <w:separator/>
      </w:r>
    </w:p>
  </w:endnote>
  <w:endnote w:type="continuationSeparator" w:id="0">
    <w:p w:rsidR="00DD6690" w:rsidRDefault="00DD6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276BFE" w:rsidP="004837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:rsidR="00276BFE" w:rsidRDefault="00276B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766C0A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10241915</wp:posOffset>
              </wp:positionV>
              <wp:extent cx="7538085" cy="190500"/>
              <wp:effectExtent l="9525" t="7620" r="5715" b="1905"/>
              <wp:wrapNone/>
              <wp:docPr id="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085" cy="190500"/>
                        <a:chOff x="0" y="14970"/>
                        <a:chExt cx="12255" cy="300"/>
                      </a:xfrm>
                    </wpg:grpSpPr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775" w:rsidRDefault="005F6775">
                            <w:pPr>
                              <w:jc w:val="center"/>
                            </w:pPr>
                            <w:r w:rsidRPr="005F6775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5F6775">
                              <w:fldChar w:fldCharType="separate"/>
                            </w:r>
                            <w:r w:rsidR="00656E0C" w:rsidRPr="00656E0C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Pr="005F6775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26" style="position:absolute;margin-left:.75pt;margin-top:806.45pt;width:593.5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raUhQMAAJg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:rsidR="005F6775" w:rsidRDefault="005F6775">
                      <w:pPr>
                        <w:jc w:val="center"/>
                      </w:pPr>
                      <w:r w:rsidRPr="005F6775">
                        <w:fldChar w:fldCharType="begin"/>
                      </w:r>
                      <w:r>
                        <w:instrText>PAGE    \* MERGEFORMAT</w:instrText>
                      </w:r>
                      <w:r w:rsidRPr="005F6775">
                        <w:fldChar w:fldCharType="separate"/>
                      </w:r>
                      <w:r w:rsidR="00656E0C" w:rsidRPr="00656E0C">
                        <w:rPr>
                          <w:noProof/>
                          <w:color w:val="8C8C8C"/>
                        </w:rPr>
                        <w:t>1</w:t>
                      </w:r>
                      <w:r w:rsidRPr="005F6775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690" w:rsidRDefault="00DD6690">
      <w:r>
        <w:separator/>
      </w:r>
    </w:p>
  </w:footnote>
  <w:footnote w:type="continuationSeparator" w:id="0">
    <w:p w:rsidR="00DD6690" w:rsidRDefault="00DD6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276BFE">
    <w:pPr>
      <w:pStyle w:val="Nagwek"/>
      <w:rPr>
        <w:noProof/>
      </w:rPr>
    </w:pPr>
  </w:p>
  <w:p w:rsidR="00276BFE" w:rsidRDefault="00766C0A">
    <w:pPr>
      <w:pStyle w:val="Nagwek"/>
      <w:rPr>
        <w:noProof/>
      </w:rPr>
    </w:pPr>
    <w:r w:rsidRPr="005F6775">
      <w:rPr>
        <w:noProof/>
      </w:rPr>
      <w:drawing>
        <wp:inline distT="0" distB="0" distL="0" distR="0">
          <wp:extent cx="5753100" cy="657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6BFE" w:rsidRDefault="00276BFE" w:rsidP="006C66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trike w:val="0"/>
        <w:dstrike w:val="0"/>
        <w:color w:val="auto"/>
      </w:rPr>
    </w:lvl>
  </w:abstractNum>
  <w:abstractNum w:abstractNumId="5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single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trike w:val="0"/>
        <w:dstrike w:val="0"/>
        <w:sz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B"/>
    <w:multiLevelType w:val="multilevel"/>
    <w:tmpl w:val="F376A0DA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1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00000025"/>
    <w:multiLevelType w:val="multilevel"/>
    <w:tmpl w:val="5DB66C3C"/>
    <w:name w:val="WW8Num37"/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3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5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2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9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7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874" w:hanging="180"/>
      </w:pPr>
      <w:rPr>
        <w:rFonts w:hint="default"/>
      </w:rPr>
    </w:lvl>
  </w:abstractNum>
  <w:abstractNum w:abstractNumId="16" w15:restartNumberingAfterBreak="0">
    <w:nsid w:val="00000026"/>
    <w:multiLevelType w:val="multilevel"/>
    <w:tmpl w:val="B6E05BC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0000002A"/>
    <w:multiLevelType w:val="multilevel"/>
    <w:tmpl w:val="86C22180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25" w15:restartNumberingAfterBreak="0">
    <w:nsid w:val="00795118"/>
    <w:multiLevelType w:val="hybridMultilevel"/>
    <w:tmpl w:val="ADFC0F86"/>
    <w:name w:val="WW8Num47"/>
    <w:lvl w:ilvl="0" w:tplc="6B343EB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124E98B4" w:tentative="1">
      <w:start w:val="1"/>
      <w:numFmt w:val="lowerLetter"/>
      <w:lvlText w:val="%2."/>
      <w:lvlJc w:val="left"/>
      <w:pPr>
        <w:ind w:left="1440" w:hanging="360"/>
      </w:pPr>
    </w:lvl>
    <w:lvl w:ilvl="2" w:tplc="BB58D73A" w:tentative="1">
      <w:start w:val="1"/>
      <w:numFmt w:val="lowerRoman"/>
      <w:lvlText w:val="%3."/>
      <w:lvlJc w:val="right"/>
      <w:pPr>
        <w:ind w:left="2160" w:hanging="180"/>
      </w:pPr>
    </w:lvl>
    <w:lvl w:ilvl="3" w:tplc="4B38F72E" w:tentative="1">
      <w:start w:val="1"/>
      <w:numFmt w:val="decimal"/>
      <w:lvlText w:val="%4."/>
      <w:lvlJc w:val="left"/>
      <w:pPr>
        <w:ind w:left="2880" w:hanging="360"/>
      </w:pPr>
    </w:lvl>
    <w:lvl w:ilvl="4" w:tplc="238C1FA8" w:tentative="1">
      <w:start w:val="1"/>
      <w:numFmt w:val="lowerLetter"/>
      <w:lvlText w:val="%5."/>
      <w:lvlJc w:val="left"/>
      <w:pPr>
        <w:ind w:left="3600" w:hanging="360"/>
      </w:pPr>
    </w:lvl>
    <w:lvl w:ilvl="5" w:tplc="BF9C4048" w:tentative="1">
      <w:start w:val="1"/>
      <w:numFmt w:val="lowerRoman"/>
      <w:lvlText w:val="%6."/>
      <w:lvlJc w:val="right"/>
      <w:pPr>
        <w:ind w:left="4320" w:hanging="180"/>
      </w:pPr>
    </w:lvl>
    <w:lvl w:ilvl="6" w:tplc="7480B516" w:tentative="1">
      <w:start w:val="1"/>
      <w:numFmt w:val="decimal"/>
      <w:lvlText w:val="%7."/>
      <w:lvlJc w:val="left"/>
      <w:pPr>
        <w:ind w:left="5040" w:hanging="360"/>
      </w:pPr>
    </w:lvl>
    <w:lvl w:ilvl="7" w:tplc="7D209052" w:tentative="1">
      <w:start w:val="1"/>
      <w:numFmt w:val="lowerLetter"/>
      <w:lvlText w:val="%8."/>
      <w:lvlJc w:val="left"/>
      <w:pPr>
        <w:ind w:left="5760" w:hanging="360"/>
      </w:pPr>
    </w:lvl>
    <w:lvl w:ilvl="8" w:tplc="0582B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F473A"/>
    <w:multiLevelType w:val="hybridMultilevel"/>
    <w:tmpl w:val="C86A1C06"/>
    <w:lvl w:ilvl="0" w:tplc="F42E1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C36097"/>
    <w:multiLevelType w:val="hybridMultilevel"/>
    <w:tmpl w:val="81B6A9C6"/>
    <w:lvl w:ilvl="0" w:tplc="689CBFC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B0B58CA"/>
    <w:multiLevelType w:val="hybridMultilevel"/>
    <w:tmpl w:val="CBA047F6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3D9252D6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ind w:left="1637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1B331F32"/>
    <w:multiLevelType w:val="hybridMultilevel"/>
    <w:tmpl w:val="E166A06E"/>
    <w:lvl w:ilvl="0" w:tplc="DBE47CBC">
      <w:start w:val="1"/>
      <w:numFmt w:val="decimal"/>
      <w:lvlText w:val="%1."/>
      <w:lvlJc w:val="left"/>
      <w:pPr>
        <w:ind w:left="720" w:hanging="360"/>
      </w:pPr>
    </w:lvl>
    <w:lvl w:ilvl="1" w:tplc="A9D292F2" w:tentative="1">
      <w:start w:val="1"/>
      <w:numFmt w:val="lowerLetter"/>
      <w:lvlText w:val="%2."/>
      <w:lvlJc w:val="left"/>
      <w:pPr>
        <w:ind w:left="1440" w:hanging="360"/>
      </w:pPr>
    </w:lvl>
    <w:lvl w:ilvl="2" w:tplc="E982ACF2" w:tentative="1">
      <w:start w:val="1"/>
      <w:numFmt w:val="lowerRoman"/>
      <w:lvlText w:val="%3."/>
      <w:lvlJc w:val="right"/>
      <w:pPr>
        <w:ind w:left="2160" w:hanging="180"/>
      </w:pPr>
    </w:lvl>
    <w:lvl w:ilvl="3" w:tplc="69CADBCE" w:tentative="1">
      <w:start w:val="1"/>
      <w:numFmt w:val="decimal"/>
      <w:lvlText w:val="%4."/>
      <w:lvlJc w:val="left"/>
      <w:pPr>
        <w:ind w:left="2880" w:hanging="360"/>
      </w:pPr>
    </w:lvl>
    <w:lvl w:ilvl="4" w:tplc="2A7AF854" w:tentative="1">
      <w:start w:val="1"/>
      <w:numFmt w:val="lowerLetter"/>
      <w:lvlText w:val="%5."/>
      <w:lvlJc w:val="left"/>
      <w:pPr>
        <w:ind w:left="3600" w:hanging="360"/>
      </w:pPr>
    </w:lvl>
    <w:lvl w:ilvl="5" w:tplc="6A1C1B2C" w:tentative="1">
      <w:start w:val="1"/>
      <w:numFmt w:val="lowerRoman"/>
      <w:lvlText w:val="%6."/>
      <w:lvlJc w:val="right"/>
      <w:pPr>
        <w:ind w:left="4320" w:hanging="180"/>
      </w:pPr>
    </w:lvl>
    <w:lvl w:ilvl="6" w:tplc="B48CE7D6" w:tentative="1">
      <w:start w:val="1"/>
      <w:numFmt w:val="decimal"/>
      <w:lvlText w:val="%7."/>
      <w:lvlJc w:val="left"/>
      <w:pPr>
        <w:ind w:left="5040" w:hanging="360"/>
      </w:pPr>
    </w:lvl>
    <w:lvl w:ilvl="7" w:tplc="8FA2B650" w:tentative="1">
      <w:start w:val="1"/>
      <w:numFmt w:val="lowerLetter"/>
      <w:lvlText w:val="%8."/>
      <w:lvlJc w:val="left"/>
      <w:pPr>
        <w:ind w:left="5760" w:hanging="360"/>
      </w:pPr>
    </w:lvl>
    <w:lvl w:ilvl="8" w:tplc="8B5CF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4A601B"/>
    <w:multiLevelType w:val="hybridMultilevel"/>
    <w:tmpl w:val="444469E6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981B08"/>
    <w:multiLevelType w:val="hybridMultilevel"/>
    <w:tmpl w:val="C874B03A"/>
    <w:lvl w:ilvl="0" w:tplc="20A810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027601"/>
    <w:multiLevelType w:val="hybridMultilevel"/>
    <w:tmpl w:val="0D5CE39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39A0BCB"/>
    <w:multiLevelType w:val="hybridMultilevel"/>
    <w:tmpl w:val="BFBACF2C"/>
    <w:lvl w:ilvl="0" w:tplc="04150011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 w15:restartNumberingAfterBreak="0">
    <w:nsid w:val="241A3E2C"/>
    <w:multiLevelType w:val="hybridMultilevel"/>
    <w:tmpl w:val="C7466C02"/>
    <w:lvl w:ilvl="0" w:tplc="6C243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5D31A5"/>
    <w:multiLevelType w:val="hybridMultilevel"/>
    <w:tmpl w:val="AEF691FA"/>
    <w:lvl w:ilvl="0" w:tplc="8FB21DEC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B5D5111"/>
    <w:multiLevelType w:val="hybridMultilevel"/>
    <w:tmpl w:val="A4D29092"/>
    <w:lvl w:ilvl="0" w:tplc="9E467FDA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3157FE"/>
    <w:multiLevelType w:val="hybridMultilevel"/>
    <w:tmpl w:val="C6E6F366"/>
    <w:lvl w:ilvl="0" w:tplc="CC8838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1E47DE"/>
    <w:multiLevelType w:val="hybridMultilevel"/>
    <w:tmpl w:val="1EFC209C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4F0082"/>
    <w:multiLevelType w:val="hybridMultilevel"/>
    <w:tmpl w:val="F834AE1E"/>
    <w:lvl w:ilvl="0" w:tplc="2EBA018A">
      <w:start w:val="1"/>
      <w:numFmt w:val="decimal"/>
      <w:lvlText w:val="%1)"/>
      <w:lvlJc w:val="left"/>
      <w:pPr>
        <w:ind w:left="1080" w:hanging="360"/>
      </w:pPr>
    </w:lvl>
    <w:lvl w:ilvl="1" w:tplc="187252EE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FB4AF336" w:tentative="1">
      <w:start w:val="1"/>
      <w:numFmt w:val="lowerLetter"/>
      <w:lvlText w:val="%5."/>
      <w:lvlJc w:val="left"/>
      <w:pPr>
        <w:ind w:left="3960" w:hanging="360"/>
      </w:pPr>
    </w:lvl>
    <w:lvl w:ilvl="5" w:tplc="04150017" w:tentative="1">
      <w:start w:val="1"/>
      <w:numFmt w:val="lowerRoman"/>
      <w:lvlText w:val="%6."/>
      <w:lvlJc w:val="right"/>
      <w:pPr>
        <w:ind w:left="4680" w:hanging="180"/>
      </w:pPr>
    </w:lvl>
    <w:lvl w:ilvl="6" w:tplc="456EE05E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EDC41C9"/>
    <w:multiLevelType w:val="hybridMultilevel"/>
    <w:tmpl w:val="ED267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72CB1"/>
    <w:multiLevelType w:val="hybridMultilevel"/>
    <w:tmpl w:val="98D4A2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C152BD"/>
    <w:multiLevelType w:val="hybridMultilevel"/>
    <w:tmpl w:val="D54660E0"/>
    <w:lvl w:ilvl="0" w:tplc="E1E6E71C">
      <w:start w:val="1"/>
      <w:numFmt w:val="decimal"/>
      <w:lvlText w:val="%1)"/>
      <w:lvlJc w:val="left"/>
      <w:pPr>
        <w:ind w:left="720" w:hanging="360"/>
      </w:pPr>
      <w:rPr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310673"/>
    <w:multiLevelType w:val="hybridMultilevel"/>
    <w:tmpl w:val="8B9446E0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5A689F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>
      <w:start w:val="1"/>
      <w:numFmt w:val="decimal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DE0982"/>
    <w:multiLevelType w:val="hybridMultilevel"/>
    <w:tmpl w:val="C58C281A"/>
    <w:lvl w:ilvl="0" w:tplc="BBF2C0C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FA1E6B"/>
    <w:multiLevelType w:val="hybridMultilevel"/>
    <w:tmpl w:val="1E0ADBCC"/>
    <w:lvl w:ilvl="0" w:tplc="46800E7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B89E08FC">
      <w:start w:val="1"/>
      <w:numFmt w:val="lowerLetter"/>
      <w:lvlText w:val="%4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2821645"/>
    <w:multiLevelType w:val="hybridMultilevel"/>
    <w:tmpl w:val="A5DA1D6C"/>
    <w:lvl w:ilvl="0" w:tplc="3E4C7C1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8B6DE7A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24624B1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0162364">
      <w:start w:val="1"/>
      <w:numFmt w:val="lowerLetter"/>
      <w:lvlText w:val="%4)"/>
      <w:lvlJc w:val="left"/>
      <w:pPr>
        <w:tabs>
          <w:tab w:val="num" w:pos="3585"/>
        </w:tabs>
        <w:ind w:left="3585" w:hanging="720"/>
      </w:pPr>
      <w:rPr>
        <w:rFonts w:hint="default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3FA5C7D"/>
    <w:multiLevelType w:val="hybridMultilevel"/>
    <w:tmpl w:val="9AF07DAA"/>
    <w:lvl w:ilvl="0" w:tplc="336E5E4A">
      <w:start w:val="1"/>
      <w:numFmt w:val="decimal"/>
      <w:lvlText w:val="%1)"/>
      <w:lvlJc w:val="right"/>
      <w:pPr>
        <w:ind w:left="1173" w:hanging="18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1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E44D36"/>
    <w:multiLevelType w:val="hybridMultilevel"/>
    <w:tmpl w:val="A1CEC334"/>
    <w:lvl w:ilvl="0" w:tplc="92B48A7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3AC0AD3"/>
    <w:multiLevelType w:val="hybridMultilevel"/>
    <w:tmpl w:val="EE18C4D8"/>
    <w:lvl w:ilvl="0" w:tplc="04150011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252386"/>
    <w:multiLevelType w:val="hybridMultilevel"/>
    <w:tmpl w:val="09020FD6"/>
    <w:lvl w:ilvl="0" w:tplc="1FAC9522">
      <w:start w:val="14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EB1879"/>
    <w:multiLevelType w:val="hybridMultilevel"/>
    <w:tmpl w:val="12BE4572"/>
    <w:lvl w:ilvl="0" w:tplc="6C243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85B1C7D"/>
    <w:multiLevelType w:val="hybridMultilevel"/>
    <w:tmpl w:val="4068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350787"/>
    <w:multiLevelType w:val="hybridMultilevel"/>
    <w:tmpl w:val="CEAC427E"/>
    <w:lvl w:ilvl="0" w:tplc="0409000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8"/>
  </w:num>
  <w:num w:numId="3">
    <w:abstractNumId w:val="29"/>
  </w:num>
  <w:num w:numId="4">
    <w:abstractNumId w:val="40"/>
  </w:num>
  <w:num w:numId="5">
    <w:abstractNumId w:val="49"/>
  </w:num>
  <w:num w:numId="6">
    <w:abstractNumId w:val="34"/>
  </w:num>
  <w:num w:numId="7">
    <w:abstractNumId w:val="31"/>
  </w:num>
  <w:num w:numId="8">
    <w:abstractNumId w:val="30"/>
  </w:num>
  <w:num w:numId="9">
    <w:abstractNumId w:val="52"/>
  </w:num>
  <w:num w:numId="10">
    <w:abstractNumId w:val="32"/>
  </w:num>
  <w:num w:numId="11">
    <w:abstractNumId w:val="26"/>
  </w:num>
  <w:num w:numId="12">
    <w:abstractNumId w:val="41"/>
  </w:num>
  <w:num w:numId="13">
    <w:abstractNumId w:val="45"/>
  </w:num>
  <w:num w:numId="14">
    <w:abstractNumId w:val="57"/>
  </w:num>
  <w:num w:numId="15">
    <w:abstractNumId w:val="53"/>
  </w:num>
  <w:num w:numId="16">
    <w:abstractNumId w:val="46"/>
  </w:num>
  <w:num w:numId="17">
    <w:abstractNumId w:val="5"/>
  </w:num>
  <w:num w:numId="18">
    <w:abstractNumId w:val="6"/>
  </w:num>
  <w:num w:numId="19">
    <w:abstractNumId w:val="54"/>
  </w:num>
  <w:num w:numId="20">
    <w:abstractNumId w:val="27"/>
  </w:num>
  <w:num w:numId="21">
    <w:abstractNumId w:val="50"/>
  </w:num>
  <w:num w:numId="22">
    <w:abstractNumId w:val="51"/>
  </w:num>
  <w:num w:numId="23">
    <w:abstractNumId w:val="1"/>
  </w:num>
  <w:num w:numId="24">
    <w:abstractNumId w:val="55"/>
  </w:num>
  <w:num w:numId="25">
    <w:abstractNumId w:val="36"/>
  </w:num>
  <w:num w:numId="26">
    <w:abstractNumId w:val="42"/>
  </w:num>
  <w:num w:numId="27">
    <w:abstractNumId w:val="56"/>
  </w:num>
  <w:num w:numId="28">
    <w:abstractNumId w:val="39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8B"/>
    <w:rsid w:val="000002C6"/>
    <w:rsid w:val="00000631"/>
    <w:rsid w:val="00001E05"/>
    <w:rsid w:val="0000212C"/>
    <w:rsid w:val="000022FD"/>
    <w:rsid w:val="000029A8"/>
    <w:rsid w:val="00003039"/>
    <w:rsid w:val="0000346F"/>
    <w:rsid w:val="0000375C"/>
    <w:rsid w:val="000042CF"/>
    <w:rsid w:val="000051B1"/>
    <w:rsid w:val="00005230"/>
    <w:rsid w:val="00005E0C"/>
    <w:rsid w:val="00005E25"/>
    <w:rsid w:val="00007142"/>
    <w:rsid w:val="00007AED"/>
    <w:rsid w:val="000108CC"/>
    <w:rsid w:val="000135E2"/>
    <w:rsid w:val="00013763"/>
    <w:rsid w:val="00014050"/>
    <w:rsid w:val="0001536C"/>
    <w:rsid w:val="000167E0"/>
    <w:rsid w:val="00017578"/>
    <w:rsid w:val="0001780D"/>
    <w:rsid w:val="000178B4"/>
    <w:rsid w:val="00017A74"/>
    <w:rsid w:val="00017B33"/>
    <w:rsid w:val="00017F19"/>
    <w:rsid w:val="0002020D"/>
    <w:rsid w:val="000225F2"/>
    <w:rsid w:val="00022B3F"/>
    <w:rsid w:val="00022DB1"/>
    <w:rsid w:val="00023744"/>
    <w:rsid w:val="00024A29"/>
    <w:rsid w:val="000252E3"/>
    <w:rsid w:val="000259D5"/>
    <w:rsid w:val="00026941"/>
    <w:rsid w:val="00026DEF"/>
    <w:rsid w:val="0003033F"/>
    <w:rsid w:val="0003188D"/>
    <w:rsid w:val="00031CD3"/>
    <w:rsid w:val="00031D18"/>
    <w:rsid w:val="00032028"/>
    <w:rsid w:val="0003204B"/>
    <w:rsid w:val="00033097"/>
    <w:rsid w:val="0003314B"/>
    <w:rsid w:val="00033180"/>
    <w:rsid w:val="00033349"/>
    <w:rsid w:val="00033C38"/>
    <w:rsid w:val="0003458E"/>
    <w:rsid w:val="00034C5C"/>
    <w:rsid w:val="00035A41"/>
    <w:rsid w:val="00035BBE"/>
    <w:rsid w:val="000366C4"/>
    <w:rsid w:val="000371B7"/>
    <w:rsid w:val="0003728D"/>
    <w:rsid w:val="0004028B"/>
    <w:rsid w:val="00040347"/>
    <w:rsid w:val="00041EE5"/>
    <w:rsid w:val="00041EF1"/>
    <w:rsid w:val="00042D7A"/>
    <w:rsid w:val="00045273"/>
    <w:rsid w:val="0004574A"/>
    <w:rsid w:val="0004649F"/>
    <w:rsid w:val="000464D8"/>
    <w:rsid w:val="000465C9"/>
    <w:rsid w:val="00046BC8"/>
    <w:rsid w:val="00046CDF"/>
    <w:rsid w:val="00046DA0"/>
    <w:rsid w:val="00050154"/>
    <w:rsid w:val="00050B9B"/>
    <w:rsid w:val="00050F28"/>
    <w:rsid w:val="000512C4"/>
    <w:rsid w:val="00052153"/>
    <w:rsid w:val="00052223"/>
    <w:rsid w:val="000527BB"/>
    <w:rsid w:val="00054A98"/>
    <w:rsid w:val="0005572C"/>
    <w:rsid w:val="00055C4A"/>
    <w:rsid w:val="00055FEA"/>
    <w:rsid w:val="000574FC"/>
    <w:rsid w:val="00057CC9"/>
    <w:rsid w:val="0006020D"/>
    <w:rsid w:val="00060605"/>
    <w:rsid w:val="00060635"/>
    <w:rsid w:val="00060FBA"/>
    <w:rsid w:val="0006137C"/>
    <w:rsid w:val="00061602"/>
    <w:rsid w:val="00061F8A"/>
    <w:rsid w:val="0006342D"/>
    <w:rsid w:val="00063F22"/>
    <w:rsid w:val="00064194"/>
    <w:rsid w:val="00064593"/>
    <w:rsid w:val="00064653"/>
    <w:rsid w:val="00064B46"/>
    <w:rsid w:val="00064C36"/>
    <w:rsid w:val="00064C53"/>
    <w:rsid w:val="0006542B"/>
    <w:rsid w:val="000667A4"/>
    <w:rsid w:val="00066DF8"/>
    <w:rsid w:val="00067C6A"/>
    <w:rsid w:val="00067FE6"/>
    <w:rsid w:val="0007017F"/>
    <w:rsid w:val="00070207"/>
    <w:rsid w:val="00072A0E"/>
    <w:rsid w:val="00073383"/>
    <w:rsid w:val="00074752"/>
    <w:rsid w:val="000749C4"/>
    <w:rsid w:val="00074C25"/>
    <w:rsid w:val="00075CD4"/>
    <w:rsid w:val="0007659B"/>
    <w:rsid w:val="000769EE"/>
    <w:rsid w:val="00077799"/>
    <w:rsid w:val="00077BCA"/>
    <w:rsid w:val="00077EC3"/>
    <w:rsid w:val="00081260"/>
    <w:rsid w:val="00083AA4"/>
    <w:rsid w:val="00083DB0"/>
    <w:rsid w:val="00083E52"/>
    <w:rsid w:val="0008429C"/>
    <w:rsid w:val="00085A82"/>
    <w:rsid w:val="000875B9"/>
    <w:rsid w:val="000877C1"/>
    <w:rsid w:val="0009025E"/>
    <w:rsid w:val="00090339"/>
    <w:rsid w:val="000903D2"/>
    <w:rsid w:val="00090CE3"/>
    <w:rsid w:val="00093044"/>
    <w:rsid w:val="0009351F"/>
    <w:rsid w:val="00094CD3"/>
    <w:rsid w:val="00095277"/>
    <w:rsid w:val="00096876"/>
    <w:rsid w:val="00096BDA"/>
    <w:rsid w:val="00096C3C"/>
    <w:rsid w:val="000975D5"/>
    <w:rsid w:val="000979E3"/>
    <w:rsid w:val="00097A11"/>
    <w:rsid w:val="00097B73"/>
    <w:rsid w:val="000A0C70"/>
    <w:rsid w:val="000A0CBC"/>
    <w:rsid w:val="000A18C1"/>
    <w:rsid w:val="000A1933"/>
    <w:rsid w:val="000A23FE"/>
    <w:rsid w:val="000A252B"/>
    <w:rsid w:val="000A2FD8"/>
    <w:rsid w:val="000A3C8D"/>
    <w:rsid w:val="000A4DE1"/>
    <w:rsid w:val="000A599B"/>
    <w:rsid w:val="000A5BD0"/>
    <w:rsid w:val="000A6E6F"/>
    <w:rsid w:val="000B10B9"/>
    <w:rsid w:val="000B2391"/>
    <w:rsid w:val="000B2637"/>
    <w:rsid w:val="000B3983"/>
    <w:rsid w:val="000B4435"/>
    <w:rsid w:val="000B5E42"/>
    <w:rsid w:val="000B5EEB"/>
    <w:rsid w:val="000B6D88"/>
    <w:rsid w:val="000C0009"/>
    <w:rsid w:val="000C17F4"/>
    <w:rsid w:val="000C1B9B"/>
    <w:rsid w:val="000C2179"/>
    <w:rsid w:val="000C21C1"/>
    <w:rsid w:val="000C34FE"/>
    <w:rsid w:val="000C3612"/>
    <w:rsid w:val="000C3C60"/>
    <w:rsid w:val="000C48B9"/>
    <w:rsid w:val="000C4C02"/>
    <w:rsid w:val="000C71D0"/>
    <w:rsid w:val="000C7604"/>
    <w:rsid w:val="000C7CD0"/>
    <w:rsid w:val="000D075D"/>
    <w:rsid w:val="000D0D63"/>
    <w:rsid w:val="000D10DC"/>
    <w:rsid w:val="000D2CDA"/>
    <w:rsid w:val="000D443C"/>
    <w:rsid w:val="000D5DED"/>
    <w:rsid w:val="000D65A6"/>
    <w:rsid w:val="000D7FBC"/>
    <w:rsid w:val="000E12C6"/>
    <w:rsid w:val="000E1A7E"/>
    <w:rsid w:val="000E20A3"/>
    <w:rsid w:val="000E20E3"/>
    <w:rsid w:val="000E2A12"/>
    <w:rsid w:val="000E2CC7"/>
    <w:rsid w:val="000E3B72"/>
    <w:rsid w:val="000E4A79"/>
    <w:rsid w:val="000E78C4"/>
    <w:rsid w:val="000E7A6B"/>
    <w:rsid w:val="000F039D"/>
    <w:rsid w:val="000F0548"/>
    <w:rsid w:val="000F0857"/>
    <w:rsid w:val="000F15CD"/>
    <w:rsid w:val="000F1FB3"/>
    <w:rsid w:val="000F23EF"/>
    <w:rsid w:val="000F2DD5"/>
    <w:rsid w:val="000F2E13"/>
    <w:rsid w:val="000F39BE"/>
    <w:rsid w:val="000F4C50"/>
    <w:rsid w:val="000F4E56"/>
    <w:rsid w:val="000F5514"/>
    <w:rsid w:val="000F6218"/>
    <w:rsid w:val="000F6F9B"/>
    <w:rsid w:val="000F79EE"/>
    <w:rsid w:val="000F7E30"/>
    <w:rsid w:val="000F7EC2"/>
    <w:rsid w:val="0010010D"/>
    <w:rsid w:val="00100452"/>
    <w:rsid w:val="0010087A"/>
    <w:rsid w:val="00100F59"/>
    <w:rsid w:val="0010103F"/>
    <w:rsid w:val="0010106D"/>
    <w:rsid w:val="00101312"/>
    <w:rsid w:val="00101CAF"/>
    <w:rsid w:val="0010367F"/>
    <w:rsid w:val="00103FAC"/>
    <w:rsid w:val="00104792"/>
    <w:rsid w:val="001047FF"/>
    <w:rsid w:val="00104F2C"/>
    <w:rsid w:val="0010536C"/>
    <w:rsid w:val="001057E5"/>
    <w:rsid w:val="001058BB"/>
    <w:rsid w:val="00106026"/>
    <w:rsid w:val="00106908"/>
    <w:rsid w:val="001072A6"/>
    <w:rsid w:val="001114F5"/>
    <w:rsid w:val="001121BF"/>
    <w:rsid w:val="00112801"/>
    <w:rsid w:val="00113611"/>
    <w:rsid w:val="00113EDC"/>
    <w:rsid w:val="00116C9B"/>
    <w:rsid w:val="00117C3A"/>
    <w:rsid w:val="00117F53"/>
    <w:rsid w:val="00120539"/>
    <w:rsid w:val="00120947"/>
    <w:rsid w:val="001209B1"/>
    <w:rsid w:val="0012310C"/>
    <w:rsid w:val="001234CB"/>
    <w:rsid w:val="00123E21"/>
    <w:rsid w:val="001250D2"/>
    <w:rsid w:val="00125697"/>
    <w:rsid w:val="00125B4F"/>
    <w:rsid w:val="00125D09"/>
    <w:rsid w:val="00131050"/>
    <w:rsid w:val="00131196"/>
    <w:rsid w:val="0013209D"/>
    <w:rsid w:val="00132585"/>
    <w:rsid w:val="0013269B"/>
    <w:rsid w:val="00132ECD"/>
    <w:rsid w:val="00133A31"/>
    <w:rsid w:val="00134686"/>
    <w:rsid w:val="0013638A"/>
    <w:rsid w:val="001366FD"/>
    <w:rsid w:val="001368F3"/>
    <w:rsid w:val="0013718E"/>
    <w:rsid w:val="00137F83"/>
    <w:rsid w:val="001407DB"/>
    <w:rsid w:val="00140FFB"/>
    <w:rsid w:val="00141AE4"/>
    <w:rsid w:val="00141DE6"/>
    <w:rsid w:val="0014233D"/>
    <w:rsid w:val="0014247F"/>
    <w:rsid w:val="001424C5"/>
    <w:rsid w:val="0014255C"/>
    <w:rsid w:val="00144226"/>
    <w:rsid w:val="0014531E"/>
    <w:rsid w:val="001460CC"/>
    <w:rsid w:val="001477B4"/>
    <w:rsid w:val="00150151"/>
    <w:rsid w:val="00151536"/>
    <w:rsid w:val="001517E0"/>
    <w:rsid w:val="00154058"/>
    <w:rsid w:val="0015567A"/>
    <w:rsid w:val="00155E24"/>
    <w:rsid w:val="00155F41"/>
    <w:rsid w:val="001561AF"/>
    <w:rsid w:val="001607C5"/>
    <w:rsid w:val="00160C0E"/>
    <w:rsid w:val="00161420"/>
    <w:rsid w:val="00161428"/>
    <w:rsid w:val="00161597"/>
    <w:rsid w:val="00161DC9"/>
    <w:rsid w:val="00161EB6"/>
    <w:rsid w:val="00164942"/>
    <w:rsid w:val="001654A1"/>
    <w:rsid w:val="00166670"/>
    <w:rsid w:val="001674D2"/>
    <w:rsid w:val="0016767E"/>
    <w:rsid w:val="00167E93"/>
    <w:rsid w:val="00170311"/>
    <w:rsid w:val="001707F1"/>
    <w:rsid w:val="00170AD0"/>
    <w:rsid w:val="00172560"/>
    <w:rsid w:val="00173535"/>
    <w:rsid w:val="00174856"/>
    <w:rsid w:val="00174E50"/>
    <w:rsid w:val="00177794"/>
    <w:rsid w:val="00177D5C"/>
    <w:rsid w:val="001807F8"/>
    <w:rsid w:val="00180B5B"/>
    <w:rsid w:val="0018160E"/>
    <w:rsid w:val="00182054"/>
    <w:rsid w:val="001826E5"/>
    <w:rsid w:val="00183FCE"/>
    <w:rsid w:val="001842A3"/>
    <w:rsid w:val="0018441E"/>
    <w:rsid w:val="00185C28"/>
    <w:rsid w:val="00185C6C"/>
    <w:rsid w:val="00186AE4"/>
    <w:rsid w:val="00186D31"/>
    <w:rsid w:val="001876EF"/>
    <w:rsid w:val="001906C6"/>
    <w:rsid w:val="00190F59"/>
    <w:rsid w:val="001919EC"/>
    <w:rsid w:val="0019272A"/>
    <w:rsid w:val="00194077"/>
    <w:rsid w:val="00194AC1"/>
    <w:rsid w:val="00195D16"/>
    <w:rsid w:val="00196E97"/>
    <w:rsid w:val="00197038"/>
    <w:rsid w:val="001A0D51"/>
    <w:rsid w:val="001A1104"/>
    <w:rsid w:val="001A1499"/>
    <w:rsid w:val="001A1C16"/>
    <w:rsid w:val="001A324E"/>
    <w:rsid w:val="001A32E7"/>
    <w:rsid w:val="001A3E65"/>
    <w:rsid w:val="001A51BC"/>
    <w:rsid w:val="001A5631"/>
    <w:rsid w:val="001A64B6"/>
    <w:rsid w:val="001A64FF"/>
    <w:rsid w:val="001A6500"/>
    <w:rsid w:val="001A667F"/>
    <w:rsid w:val="001A6864"/>
    <w:rsid w:val="001A6949"/>
    <w:rsid w:val="001A6F2B"/>
    <w:rsid w:val="001A7ED1"/>
    <w:rsid w:val="001B19BA"/>
    <w:rsid w:val="001B2145"/>
    <w:rsid w:val="001B2512"/>
    <w:rsid w:val="001B2A2E"/>
    <w:rsid w:val="001B2F7F"/>
    <w:rsid w:val="001B3EAE"/>
    <w:rsid w:val="001B5083"/>
    <w:rsid w:val="001B5823"/>
    <w:rsid w:val="001B5CAF"/>
    <w:rsid w:val="001B6C4A"/>
    <w:rsid w:val="001C010E"/>
    <w:rsid w:val="001C055A"/>
    <w:rsid w:val="001C129D"/>
    <w:rsid w:val="001C2C0D"/>
    <w:rsid w:val="001C3F85"/>
    <w:rsid w:val="001C6A8E"/>
    <w:rsid w:val="001D01F4"/>
    <w:rsid w:val="001D1154"/>
    <w:rsid w:val="001D1E74"/>
    <w:rsid w:val="001D26E9"/>
    <w:rsid w:val="001D32A5"/>
    <w:rsid w:val="001D4B17"/>
    <w:rsid w:val="001D5817"/>
    <w:rsid w:val="001D59B2"/>
    <w:rsid w:val="001D5EE9"/>
    <w:rsid w:val="001D6422"/>
    <w:rsid w:val="001D6427"/>
    <w:rsid w:val="001D6E97"/>
    <w:rsid w:val="001E0034"/>
    <w:rsid w:val="001E0597"/>
    <w:rsid w:val="001E1AD8"/>
    <w:rsid w:val="001E3724"/>
    <w:rsid w:val="001E6516"/>
    <w:rsid w:val="001E698E"/>
    <w:rsid w:val="001E7426"/>
    <w:rsid w:val="001F08C5"/>
    <w:rsid w:val="001F0C27"/>
    <w:rsid w:val="001F210C"/>
    <w:rsid w:val="001F2D62"/>
    <w:rsid w:val="001F3796"/>
    <w:rsid w:val="001F5C32"/>
    <w:rsid w:val="001F6A30"/>
    <w:rsid w:val="001F6C7F"/>
    <w:rsid w:val="001F6F58"/>
    <w:rsid w:val="001F7924"/>
    <w:rsid w:val="001F7A51"/>
    <w:rsid w:val="002002BD"/>
    <w:rsid w:val="002013BB"/>
    <w:rsid w:val="00201BF0"/>
    <w:rsid w:val="00201CC1"/>
    <w:rsid w:val="00202971"/>
    <w:rsid w:val="002029EE"/>
    <w:rsid w:val="00203751"/>
    <w:rsid w:val="002048E1"/>
    <w:rsid w:val="002054AF"/>
    <w:rsid w:val="00205EAB"/>
    <w:rsid w:val="00206C65"/>
    <w:rsid w:val="00206FA8"/>
    <w:rsid w:val="002071C6"/>
    <w:rsid w:val="0021028B"/>
    <w:rsid w:val="00210372"/>
    <w:rsid w:val="002103AF"/>
    <w:rsid w:val="00210987"/>
    <w:rsid w:val="00210C9C"/>
    <w:rsid w:val="00210FE6"/>
    <w:rsid w:val="002111FE"/>
    <w:rsid w:val="00211270"/>
    <w:rsid w:val="00211561"/>
    <w:rsid w:val="00212084"/>
    <w:rsid w:val="002130CC"/>
    <w:rsid w:val="00213345"/>
    <w:rsid w:val="0021360D"/>
    <w:rsid w:val="00214186"/>
    <w:rsid w:val="00214389"/>
    <w:rsid w:val="0021490E"/>
    <w:rsid w:val="002158BD"/>
    <w:rsid w:val="002161AD"/>
    <w:rsid w:val="0021713D"/>
    <w:rsid w:val="002201BE"/>
    <w:rsid w:val="0022064A"/>
    <w:rsid w:val="002209C7"/>
    <w:rsid w:val="002211C3"/>
    <w:rsid w:val="00221215"/>
    <w:rsid w:val="00221523"/>
    <w:rsid w:val="002226EF"/>
    <w:rsid w:val="00222885"/>
    <w:rsid w:val="00222E1B"/>
    <w:rsid w:val="0022317B"/>
    <w:rsid w:val="002236B0"/>
    <w:rsid w:val="002241E9"/>
    <w:rsid w:val="002249D3"/>
    <w:rsid w:val="00225C48"/>
    <w:rsid w:val="00225D0A"/>
    <w:rsid w:val="00227077"/>
    <w:rsid w:val="00227297"/>
    <w:rsid w:val="00230C78"/>
    <w:rsid w:val="00231263"/>
    <w:rsid w:val="00231E04"/>
    <w:rsid w:val="0023250A"/>
    <w:rsid w:val="002325EC"/>
    <w:rsid w:val="00235141"/>
    <w:rsid w:val="002363E7"/>
    <w:rsid w:val="002365D5"/>
    <w:rsid w:val="00236C6F"/>
    <w:rsid w:val="0024043B"/>
    <w:rsid w:val="002410B6"/>
    <w:rsid w:val="00241B38"/>
    <w:rsid w:val="00242894"/>
    <w:rsid w:val="00242F90"/>
    <w:rsid w:val="002441AF"/>
    <w:rsid w:val="00245D62"/>
    <w:rsid w:val="002465B6"/>
    <w:rsid w:val="002467B2"/>
    <w:rsid w:val="002467E5"/>
    <w:rsid w:val="00246ABD"/>
    <w:rsid w:val="00250CEA"/>
    <w:rsid w:val="00250D4A"/>
    <w:rsid w:val="00251922"/>
    <w:rsid w:val="00251BEE"/>
    <w:rsid w:val="00252CE3"/>
    <w:rsid w:val="00252DE1"/>
    <w:rsid w:val="0025469A"/>
    <w:rsid w:val="00255415"/>
    <w:rsid w:val="00256C6E"/>
    <w:rsid w:val="00257642"/>
    <w:rsid w:val="00261277"/>
    <w:rsid w:val="0026135F"/>
    <w:rsid w:val="00261CEB"/>
    <w:rsid w:val="00261E2A"/>
    <w:rsid w:val="0026239C"/>
    <w:rsid w:val="00262549"/>
    <w:rsid w:val="00262C42"/>
    <w:rsid w:val="00262C6A"/>
    <w:rsid w:val="00263EBE"/>
    <w:rsid w:val="00264857"/>
    <w:rsid w:val="00265AF7"/>
    <w:rsid w:val="00265DC3"/>
    <w:rsid w:val="00265DC8"/>
    <w:rsid w:val="00270E3C"/>
    <w:rsid w:val="002737B8"/>
    <w:rsid w:val="00274B58"/>
    <w:rsid w:val="0027577E"/>
    <w:rsid w:val="00275CEA"/>
    <w:rsid w:val="002767D0"/>
    <w:rsid w:val="00276A69"/>
    <w:rsid w:val="00276BFE"/>
    <w:rsid w:val="00277006"/>
    <w:rsid w:val="00277018"/>
    <w:rsid w:val="002803E0"/>
    <w:rsid w:val="00281F8F"/>
    <w:rsid w:val="00281FFC"/>
    <w:rsid w:val="002829C9"/>
    <w:rsid w:val="00283464"/>
    <w:rsid w:val="002835A6"/>
    <w:rsid w:val="0028388F"/>
    <w:rsid w:val="00284F75"/>
    <w:rsid w:val="002856E3"/>
    <w:rsid w:val="002856FA"/>
    <w:rsid w:val="0028585D"/>
    <w:rsid w:val="00285A08"/>
    <w:rsid w:val="00285F4C"/>
    <w:rsid w:val="00287029"/>
    <w:rsid w:val="00287344"/>
    <w:rsid w:val="002873EA"/>
    <w:rsid w:val="00291281"/>
    <w:rsid w:val="00292EE3"/>
    <w:rsid w:val="00293AB8"/>
    <w:rsid w:val="00293CD2"/>
    <w:rsid w:val="00294185"/>
    <w:rsid w:val="0029431F"/>
    <w:rsid w:val="00295406"/>
    <w:rsid w:val="002954D2"/>
    <w:rsid w:val="002954EF"/>
    <w:rsid w:val="0029615D"/>
    <w:rsid w:val="002A26B6"/>
    <w:rsid w:val="002A32EA"/>
    <w:rsid w:val="002A3A1A"/>
    <w:rsid w:val="002A3DFA"/>
    <w:rsid w:val="002A4563"/>
    <w:rsid w:val="002A481D"/>
    <w:rsid w:val="002A5904"/>
    <w:rsid w:val="002A59AB"/>
    <w:rsid w:val="002A6EFB"/>
    <w:rsid w:val="002A6F03"/>
    <w:rsid w:val="002A741F"/>
    <w:rsid w:val="002A770B"/>
    <w:rsid w:val="002B4131"/>
    <w:rsid w:val="002B4ADC"/>
    <w:rsid w:val="002B715F"/>
    <w:rsid w:val="002C1713"/>
    <w:rsid w:val="002C2F0A"/>
    <w:rsid w:val="002C3F83"/>
    <w:rsid w:val="002C4A29"/>
    <w:rsid w:val="002C556E"/>
    <w:rsid w:val="002C5BDE"/>
    <w:rsid w:val="002C6597"/>
    <w:rsid w:val="002C66A3"/>
    <w:rsid w:val="002C6FD9"/>
    <w:rsid w:val="002D099A"/>
    <w:rsid w:val="002D111B"/>
    <w:rsid w:val="002D1FC0"/>
    <w:rsid w:val="002D338A"/>
    <w:rsid w:val="002D3FD1"/>
    <w:rsid w:val="002D4BE8"/>
    <w:rsid w:val="002D4F9E"/>
    <w:rsid w:val="002D50C9"/>
    <w:rsid w:val="002D55B7"/>
    <w:rsid w:val="002D6AA8"/>
    <w:rsid w:val="002D6EE1"/>
    <w:rsid w:val="002E04D0"/>
    <w:rsid w:val="002E04E0"/>
    <w:rsid w:val="002E08E4"/>
    <w:rsid w:val="002E1086"/>
    <w:rsid w:val="002E16FB"/>
    <w:rsid w:val="002E1E20"/>
    <w:rsid w:val="002E29DE"/>
    <w:rsid w:val="002E35D6"/>
    <w:rsid w:val="002E376B"/>
    <w:rsid w:val="002E39B1"/>
    <w:rsid w:val="002E6B2C"/>
    <w:rsid w:val="002E6B62"/>
    <w:rsid w:val="002E7007"/>
    <w:rsid w:val="002F032A"/>
    <w:rsid w:val="002F03FC"/>
    <w:rsid w:val="002F0556"/>
    <w:rsid w:val="002F0DBE"/>
    <w:rsid w:val="002F1FD9"/>
    <w:rsid w:val="002F21D5"/>
    <w:rsid w:val="002F2A53"/>
    <w:rsid w:val="002F3421"/>
    <w:rsid w:val="002F3853"/>
    <w:rsid w:val="002F3D8F"/>
    <w:rsid w:val="002F3FAE"/>
    <w:rsid w:val="002F451A"/>
    <w:rsid w:val="002F46EA"/>
    <w:rsid w:val="002F4AC8"/>
    <w:rsid w:val="002F4B65"/>
    <w:rsid w:val="002F4C66"/>
    <w:rsid w:val="002F51EE"/>
    <w:rsid w:val="002F5857"/>
    <w:rsid w:val="002F5E43"/>
    <w:rsid w:val="002F616F"/>
    <w:rsid w:val="002F6619"/>
    <w:rsid w:val="002F6737"/>
    <w:rsid w:val="002F6C8C"/>
    <w:rsid w:val="002F735E"/>
    <w:rsid w:val="002F7835"/>
    <w:rsid w:val="002F7E5A"/>
    <w:rsid w:val="003003B8"/>
    <w:rsid w:val="0030069B"/>
    <w:rsid w:val="003016F4"/>
    <w:rsid w:val="00301F88"/>
    <w:rsid w:val="00302574"/>
    <w:rsid w:val="00302809"/>
    <w:rsid w:val="00303A0B"/>
    <w:rsid w:val="00303A77"/>
    <w:rsid w:val="00303DEB"/>
    <w:rsid w:val="00303E4C"/>
    <w:rsid w:val="00304613"/>
    <w:rsid w:val="003050B9"/>
    <w:rsid w:val="00305FB4"/>
    <w:rsid w:val="00305FD5"/>
    <w:rsid w:val="00306626"/>
    <w:rsid w:val="0030663F"/>
    <w:rsid w:val="003077E0"/>
    <w:rsid w:val="00307FDB"/>
    <w:rsid w:val="003104B7"/>
    <w:rsid w:val="003104EC"/>
    <w:rsid w:val="00311A5C"/>
    <w:rsid w:val="00311B39"/>
    <w:rsid w:val="003120B7"/>
    <w:rsid w:val="00312443"/>
    <w:rsid w:val="0031271B"/>
    <w:rsid w:val="003133B9"/>
    <w:rsid w:val="003167BF"/>
    <w:rsid w:val="003175E5"/>
    <w:rsid w:val="00317F2D"/>
    <w:rsid w:val="00320250"/>
    <w:rsid w:val="00321DEE"/>
    <w:rsid w:val="0032235B"/>
    <w:rsid w:val="003239B7"/>
    <w:rsid w:val="0032492E"/>
    <w:rsid w:val="00327239"/>
    <w:rsid w:val="00327A2C"/>
    <w:rsid w:val="00327FCF"/>
    <w:rsid w:val="00330282"/>
    <w:rsid w:val="0033082B"/>
    <w:rsid w:val="00330933"/>
    <w:rsid w:val="00330C69"/>
    <w:rsid w:val="00330D58"/>
    <w:rsid w:val="003316A1"/>
    <w:rsid w:val="0033258D"/>
    <w:rsid w:val="00332E13"/>
    <w:rsid w:val="00333890"/>
    <w:rsid w:val="00333B96"/>
    <w:rsid w:val="00333EC5"/>
    <w:rsid w:val="00334718"/>
    <w:rsid w:val="003355ED"/>
    <w:rsid w:val="00337C38"/>
    <w:rsid w:val="00340622"/>
    <w:rsid w:val="00340727"/>
    <w:rsid w:val="00340B82"/>
    <w:rsid w:val="00340D73"/>
    <w:rsid w:val="00341FED"/>
    <w:rsid w:val="0034255E"/>
    <w:rsid w:val="00342BFA"/>
    <w:rsid w:val="00342E97"/>
    <w:rsid w:val="003430AD"/>
    <w:rsid w:val="00343EEC"/>
    <w:rsid w:val="00344C7A"/>
    <w:rsid w:val="00344EB2"/>
    <w:rsid w:val="003450CD"/>
    <w:rsid w:val="00345E0D"/>
    <w:rsid w:val="003462BB"/>
    <w:rsid w:val="00346655"/>
    <w:rsid w:val="00346B1F"/>
    <w:rsid w:val="00347821"/>
    <w:rsid w:val="003502E1"/>
    <w:rsid w:val="00350423"/>
    <w:rsid w:val="003506A1"/>
    <w:rsid w:val="00350719"/>
    <w:rsid w:val="00350EA6"/>
    <w:rsid w:val="003510F2"/>
    <w:rsid w:val="00351615"/>
    <w:rsid w:val="00351BCA"/>
    <w:rsid w:val="0035220D"/>
    <w:rsid w:val="00352C73"/>
    <w:rsid w:val="00352F93"/>
    <w:rsid w:val="003532DF"/>
    <w:rsid w:val="0035572C"/>
    <w:rsid w:val="00355FF6"/>
    <w:rsid w:val="00357172"/>
    <w:rsid w:val="003614C4"/>
    <w:rsid w:val="00361DBF"/>
    <w:rsid w:val="003628BB"/>
    <w:rsid w:val="00364172"/>
    <w:rsid w:val="003641F9"/>
    <w:rsid w:val="00366946"/>
    <w:rsid w:val="00366A83"/>
    <w:rsid w:val="003675B3"/>
    <w:rsid w:val="0037032E"/>
    <w:rsid w:val="003722AD"/>
    <w:rsid w:val="00372309"/>
    <w:rsid w:val="003749D4"/>
    <w:rsid w:val="00375D1A"/>
    <w:rsid w:val="00376409"/>
    <w:rsid w:val="00376C27"/>
    <w:rsid w:val="0038101A"/>
    <w:rsid w:val="003817DB"/>
    <w:rsid w:val="00381ADA"/>
    <w:rsid w:val="00385653"/>
    <w:rsid w:val="00385B6B"/>
    <w:rsid w:val="003860DD"/>
    <w:rsid w:val="00386538"/>
    <w:rsid w:val="00386B64"/>
    <w:rsid w:val="00390E46"/>
    <w:rsid w:val="0039118F"/>
    <w:rsid w:val="00391C4A"/>
    <w:rsid w:val="00392773"/>
    <w:rsid w:val="00392F04"/>
    <w:rsid w:val="00393FCE"/>
    <w:rsid w:val="00394B36"/>
    <w:rsid w:val="00395642"/>
    <w:rsid w:val="00396195"/>
    <w:rsid w:val="00397724"/>
    <w:rsid w:val="003A072E"/>
    <w:rsid w:val="003A1542"/>
    <w:rsid w:val="003A2C57"/>
    <w:rsid w:val="003A302A"/>
    <w:rsid w:val="003A3328"/>
    <w:rsid w:val="003A49E4"/>
    <w:rsid w:val="003A4A3A"/>
    <w:rsid w:val="003A4E38"/>
    <w:rsid w:val="003A7B7D"/>
    <w:rsid w:val="003B0315"/>
    <w:rsid w:val="003B0A26"/>
    <w:rsid w:val="003B1440"/>
    <w:rsid w:val="003B1B01"/>
    <w:rsid w:val="003B1F40"/>
    <w:rsid w:val="003B2B51"/>
    <w:rsid w:val="003B2F11"/>
    <w:rsid w:val="003B57B2"/>
    <w:rsid w:val="003B57BF"/>
    <w:rsid w:val="003B5BF6"/>
    <w:rsid w:val="003B63C7"/>
    <w:rsid w:val="003B6416"/>
    <w:rsid w:val="003B739D"/>
    <w:rsid w:val="003C0DF2"/>
    <w:rsid w:val="003C1167"/>
    <w:rsid w:val="003C1F0B"/>
    <w:rsid w:val="003C2696"/>
    <w:rsid w:val="003C2BD6"/>
    <w:rsid w:val="003C2D5A"/>
    <w:rsid w:val="003C320C"/>
    <w:rsid w:val="003C3625"/>
    <w:rsid w:val="003C382F"/>
    <w:rsid w:val="003C3E78"/>
    <w:rsid w:val="003C69FF"/>
    <w:rsid w:val="003C6A78"/>
    <w:rsid w:val="003C7276"/>
    <w:rsid w:val="003C77A1"/>
    <w:rsid w:val="003D136D"/>
    <w:rsid w:val="003D1EBD"/>
    <w:rsid w:val="003D3549"/>
    <w:rsid w:val="003D3F14"/>
    <w:rsid w:val="003D5A03"/>
    <w:rsid w:val="003D74B9"/>
    <w:rsid w:val="003D7F56"/>
    <w:rsid w:val="003E01EF"/>
    <w:rsid w:val="003E0BB2"/>
    <w:rsid w:val="003E25B1"/>
    <w:rsid w:val="003E30BC"/>
    <w:rsid w:val="003E3F52"/>
    <w:rsid w:val="003E46BA"/>
    <w:rsid w:val="003E4B23"/>
    <w:rsid w:val="003E50E7"/>
    <w:rsid w:val="003E5186"/>
    <w:rsid w:val="003E6DF4"/>
    <w:rsid w:val="003E72FB"/>
    <w:rsid w:val="003E74DC"/>
    <w:rsid w:val="003E7A89"/>
    <w:rsid w:val="003F2129"/>
    <w:rsid w:val="003F2452"/>
    <w:rsid w:val="003F269D"/>
    <w:rsid w:val="003F2D55"/>
    <w:rsid w:val="003F342E"/>
    <w:rsid w:val="003F4D3F"/>
    <w:rsid w:val="003F4F6C"/>
    <w:rsid w:val="003F5A33"/>
    <w:rsid w:val="003F70F1"/>
    <w:rsid w:val="003F7D5A"/>
    <w:rsid w:val="00400484"/>
    <w:rsid w:val="00400B94"/>
    <w:rsid w:val="0040177F"/>
    <w:rsid w:val="00401C82"/>
    <w:rsid w:val="00401EC3"/>
    <w:rsid w:val="00403257"/>
    <w:rsid w:val="00403E4D"/>
    <w:rsid w:val="00405ED8"/>
    <w:rsid w:val="00407ABB"/>
    <w:rsid w:val="00407E48"/>
    <w:rsid w:val="00410A2F"/>
    <w:rsid w:val="00410FB5"/>
    <w:rsid w:val="004126AB"/>
    <w:rsid w:val="00412BE5"/>
    <w:rsid w:val="00414387"/>
    <w:rsid w:val="00414DFA"/>
    <w:rsid w:val="00416456"/>
    <w:rsid w:val="00416551"/>
    <w:rsid w:val="00416662"/>
    <w:rsid w:val="0041677F"/>
    <w:rsid w:val="004167E3"/>
    <w:rsid w:val="0041700A"/>
    <w:rsid w:val="004205A5"/>
    <w:rsid w:val="00421880"/>
    <w:rsid w:val="00422200"/>
    <w:rsid w:val="0042264E"/>
    <w:rsid w:val="00423A32"/>
    <w:rsid w:val="00424638"/>
    <w:rsid w:val="00424A9C"/>
    <w:rsid w:val="00424EFD"/>
    <w:rsid w:val="00425362"/>
    <w:rsid w:val="0042782A"/>
    <w:rsid w:val="00427FF7"/>
    <w:rsid w:val="004310D9"/>
    <w:rsid w:val="004314B1"/>
    <w:rsid w:val="0043177B"/>
    <w:rsid w:val="00431F83"/>
    <w:rsid w:val="004329FE"/>
    <w:rsid w:val="00433496"/>
    <w:rsid w:val="004334F5"/>
    <w:rsid w:val="004338FF"/>
    <w:rsid w:val="0043447B"/>
    <w:rsid w:val="00435D1B"/>
    <w:rsid w:val="00436665"/>
    <w:rsid w:val="00440217"/>
    <w:rsid w:val="0044038D"/>
    <w:rsid w:val="00440426"/>
    <w:rsid w:val="00442533"/>
    <w:rsid w:val="00442CB3"/>
    <w:rsid w:val="00443701"/>
    <w:rsid w:val="004438D5"/>
    <w:rsid w:val="00443FB9"/>
    <w:rsid w:val="00445144"/>
    <w:rsid w:val="00445E88"/>
    <w:rsid w:val="00446343"/>
    <w:rsid w:val="0044754C"/>
    <w:rsid w:val="00451C8F"/>
    <w:rsid w:val="00452243"/>
    <w:rsid w:val="004539BD"/>
    <w:rsid w:val="00453C6A"/>
    <w:rsid w:val="00454751"/>
    <w:rsid w:val="00455793"/>
    <w:rsid w:val="004565E1"/>
    <w:rsid w:val="004571F6"/>
    <w:rsid w:val="00460F55"/>
    <w:rsid w:val="00461589"/>
    <w:rsid w:val="00463F07"/>
    <w:rsid w:val="00464557"/>
    <w:rsid w:val="00464A30"/>
    <w:rsid w:val="00465556"/>
    <w:rsid w:val="00465FF6"/>
    <w:rsid w:val="00467A0A"/>
    <w:rsid w:val="00467B0F"/>
    <w:rsid w:val="00470005"/>
    <w:rsid w:val="0047113C"/>
    <w:rsid w:val="00472725"/>
    <w:rsid w:val="00473582"/>
    <w:rsid w:val="004736B1"/>
    <w:rsid w:val="00473AD4"/>
    <w:rsid w:val="00475A54"/>
    <w:rsid w:val="00475C98"/>
    <w:rsid w:val="00475F99"/>
    <w:rsid w:val="00477DAA"/>
    <w:rsid w:val="00480A20"/>
    <w:rsid w:val="00480FF0"/>
    <w:rsid w:val="00481028"/>
    <w:rsid w:val="00481D9D"/>
    <w:rsid w:val="004825B2"/>
    <w:rsid w:val="00482E4E"/>
    <w:rsid w:val="00482EDA"/>
    <w:rsid w:val="0048370A"/>
    <w:rsid w:val="004837EF"/>
    <w:rsid w:val="0048518B"/>
    <w:rsid w:val="004860CB"/>
    <w:rsid w:val="0048678B"/>
    <w:rsid w:val="00486A64"/>
    <w:rsid w:val="00487211"/>
    <w:rsid w:val="004875A7"/>
    <w:rsid w:val="00490772"/>
    <w:rsid w:val="00490FF2"/>
    <w:rsid w:val="0049143C"/>
    <w:rsid w:val="00492F9C"/>
    <w:rsid w:val="004946C4"/>
    <w:rsid w:val="00494B39"/>
    <w:rsid w:val="00494D92"/>
    <w:rsid w:val="0049512B"/>
    <w:rsid w:val="004955B7"/>
    <w:rsid w:val="004959F4"/>
    <w:rsid w:val="004A0934"/>
    <w:rsid w:val="004A126F"/>
    <w:rsid w:val="004A1702"/>
    <w:rsid w:val="004A1853"/>
    <w:rsid w:val="004A19CB"/>
    <w:rsid w:val="004A1F0C"/>
    <w:rsid w:val="004A26FF"/>
    <w:rsid w:val="004A2807"/>
    <w:rsid w:val="004A2B4D"/>
    <w:rsid w:val="004A2FD8"/>
    <w:rsid w:val="004A3356"/>
    <w:rsid w:val="004A3BC2"/>
    <w:rsid w:val="004A47A4"/>
    <w:rsid w:val="004A62EB"/>
    <w:rsid w:val="004A7997"/>
    <w:rsid w:val="004B0689"/>
    <w:rsid w:val="004B16A4"/>
    <w:rsid w:val="004B2573"/>
    <w:rsid w:val="004B36C3"/>
    <w:rsid w:val="004B51D3"/>
    <w:rsid w:val="004B5C5B"/>
    <w:rsid w:val="004B6A84"/>
    <w:rsid w:val="004B77C0"/>
    <w:rsid w:val="004B7B50"/>
    <w:rsid w:val="004B7FC9"/>
    <w:rsid w:val="004C0BB0"/>
    <w:rsid w:val="004C157A"/>
    <w:rsid w:val="004C1757"/>
    <w:rsid w:val="004C178D"/>
    <w:rsid w:val="004C17EB"/>
    <w:rsid w:val="004C2918"/>
    <w:rsid w:val="004C4492"/>
    <w:rsid w:val="004C4619"/>
    <w:rsid w:val="004C6190"/>
    <w:rsid w:val="004C63BE"/>
    <w:rsid w:val="004C65B3"/>
    <w:rsid w:val="004C7E48"/>
    <w:rsid w:val="004C7F21"/>
    <w:rsid w:val="004D0105"/>
    <w:rsid w:val="004D0510"/>
    <w:rsid w:val="004D0AA7"/>
    <w:rsid w:val="004D0CB1"/>
    <w:rsid w:val="004D120C"/>
    <w:rsid w:val="004D1F18"/>
    <w:rsid w:val="004D2880"/>
    <w:rsid w:val="004D3717"/>
    <w:rsid w:val="004D4188"/>
    <w:rsid w:val="004D65AE"/>
    <w:rsid w:val="004D7A51"/>
    <w:rsid w:val="004E021B"/>
    <w:rsid w:val="004E027D"/>
    <w:rsid w:val="004E1D68"/>
    <w:rsid w:val="004E2772"/>
    <w:rsid w:val="004E2C30"/>
    <w:rsid w:val="004E34E8"/>
    <w:rsid w:val="004E4282"/>
    <w:rsid w:val="004E44BA"/>
    <w:rsid w:val="004E48C2"/>
    <w:rsid w:val="004E5C25"/>
    <w:rsid w:val="004E65D3"/>
    <w:rsid w:val="004E70C8"/>
    <w:rsid w:val="004E7CFD"/>
    <w:rsid w:val="004F0266"/>
    <w:rsid w:val="004F0B93"/>
    <w:rsid w:val="004F170A"/>
    <w:rsid w:val="004F41C0"/>
    <w:rsid w:val="004F5426"/>
    <w:rsid w:val="004F66C0"/>
    <w:rsid w:val="004F6975"/>
    <w:rsid w:val="004F6AF4"/>
    <w:rsid w:val="004F6B14"/>
    <w:rsid w:val="004F6C37"/>
    <w:rsid w:val="004F74D5"/>
    <w:rsid w:val="004F7844"/>
    <w:rsid w:val="004F78B2"/>
    <w:rsid w:val="004F7BFB"/>
    <w:rsid w:val="004F7D91"/>
    <w:rsid w:val="004F7E41"/>
    <w:rsid w:val="0050026D"/>
    <w:rsid w:val="005006AA"/>
    <w:rsid w:val="00500898"/>
    <w:rsid w:val="00500A22"/>
    <w:rsid w:val="00500BCA"/>
    <w:rsid w:val="00501A31"/>
    <w:rsid w:val="00501F4D"/>
    <w:rsid w:val="00502241"/>
    <w:rsid w:val="00502EC3"/>
    <w:rsid w:val="0050550D"/>
    <w:rsid w:val="00505D65"/>
    <w:rsid w:val="0050610A"/>
    <w:rsid w:val="00507608"/>
    <w:rsid w:val="00507F90"/>
    <w:rsid w:val="0051084A"/>
    <w:rsid w:val="00510CD8"/>
    <w:rsid w:val="005114AB"/>
    <w:rsid w:val="00512A39"/>
    <w:rsid w:val="00512DE6"/>
    <w:rsid w:val="0051313A"/>
    <w:rsid w:val="005143B8"/>
    <w:rsid w:val="00515360"/>
    <w:rsid w:val="00516784"/>
    <w:rsid w:val="005176AD"/>
    <w:rsid w:val="00517A9B"/>
    <w:rsid w:val="00520FD4"/>
    <w:rsid w:val="00521002"/>
    <w:rsid w:val="00521215"/>
    <w:rsid w:val="00521BB1"/>
    <w:rsid w:val="00522396"/>
    <w:rsid w:val="005225D6"/>
    <w:rsid w:val="0052308A"/>
    <w:rsid w:val="00523512"/>
    <w:rsid w:val="00524452"/>
    <w:rsid w:val="00524D69"/>
    <w:rsid w:val="00525099"/>
    <w:rsid w:val="00525855"/>
    <w:rsid w:val="00525DF8"/>
    <w:rsid w:val="0053051E"/>
    <w:rsid w:val="00530D63"/>
    <w:rsid w:val="00534312"/>
    <w:rsid w:val="00534722"/>
    <w:rsid w:val="005358B3"/>
    <w:rsid w:val="005366D5"/>
    <w:rsid w:val="0053784C"/>
    <w:rsid w:val="00540A74"/>
    <w:rsid w:val="00540F3C"/>
    <w:rsid w:val="00542023"/>
    <w:rsid w:val="0054282A"/>
    <w:rsid w:val="00543914"/>
    <w:rsid w:val="0054392A"/>
    <w:rsid w:val="00544F31"/>
    <w:rsid w:val="005452EA"/>
    <w:rsid w:val="0054576E"/>
    <w:rsid w:val="0054603C"/>
    <w:rsid w:val="00547C4F"/>
    <w:rsid w:val="00550E8E"/>
    <w:rsid w:val="005525EA"/>
    <w:rsid w:val="00552603"/>
    <w:rsid w:val="00553B6E"/>
    <w:rsid w:val="00553D98"/>
    <w:rsid w:val="0055451F"/>
    <w:rsid w:val="00554BE4"/>
    <w:rsid w:val="005557B7"/>
    <w:rsid w:val="00557D5C"/>
    <w:rsid w:val="0056035B"/>
    <w:rsid w:val="0056096A"/>
    <w:rsid w:val="005612A1"/>
    <w:rsid w:val="0056186A"/>
    <w:rsid w:val="00561EC8"/>
    <w:rsid w:val="005623B8"/>
    <w:rsid w:val="00563755"/>
    <w:rsid w:val="0056381C"/>
    <w:rsid w:val="005651C1"/>
    <w:rsid w:val="005655D2"/>
    <w:rsid w:val="00570797"/>
    <w:rsid w:val="00570912"/>
    <w:rsid w:val="0057117B"/>
    <w:rsid w:val="0057136F"/>
    <w:rsid w:val="0057156F"/>
    <w:rsid w:val="00572DBD"/>
    <w:rsid w:val="005735B4"/>
    <w:rsid w:val="00573FEE"/>
    <w:rsid w:val="00575E6F"/>
    <w:rsid w:val="00577D92"/>
    <w:rsid w:val="00580EB8"/>
    <w:rsid w:val="005815FC"/>
    <w:rsid w:val="00581C14"/>
    <w:rsid w:val="005821D1"/>
    <w:rsid w:val="005850D9"/>
    <w:rsid w:val="0058567C"/>
    <w:rsid w:val="00586354"/>
    <w:rsid w:val="005879DE"/>
    <w:rsid w:val="005901C3"/>
    <w:rsid w:val="00590FF1"/>
    <w:rsid w:val="005938F6"/>
    <w:rsid w:val="00593A35"/>
    <w:rsid w:val="00593BC6"/>
    <w:rsid w:val="00593DBF"/>
    <w:rsid w:val="0059405F"/>
    <w:rsid w:val="0059529F"/>
    <w:rsid w:val="0059543A"/>
    <w:rsid w:val="005962D9"/>
    <w:rsid w:val="0059695F"/>
    <w:rsid w:val="00597173"/>
    <w:rsid w:val="00597F4E"/>
    <w:rsid w:val="005A00EE"/>
    <w:rsid w:val="005A145C"/>
    <w:rsid w:val="005A282D"/>
    <w:rsid w:val="005A33C9"/>
    <w:rsid w:val="005A361C"/>
    <w:rsid w:val="005A3B64"/>
    <w:rsid w:val="005A4130"/>
    <w:rsid w:val="005A4650"/>
    <w:rsid w:val="005A4976"/>
    <w:rsid w:val="005A6350"/>
    <w:rsid w:val="005A653C"/>
    <w:rsid w:val="005A65C6"/>
    <w:rsid w:val="005A6A1F"/>
    <w:rsid w:val="005A7626"/>
    <w:rsid w:val="005B089C"/>
    <w:rsid w:val="005B10EA"/>
    <w:rsid w:val="005B13F1"/>
    <w:rsid w:val="005B1D33"/>
    <w:rsid w:val="005B1F4B"/>
    <w:rsid w:val="005B285D"/>
    <w:rsid w:val="005B31EC"/>
    <w:rsid w:val="005B3C50"/>
    <w:rsid w:val="005B3F2F"/>
    <w:rsid w:val="005B5825"/>
    <w:rsid w:val="005B5E33"/>
    <w:rsid w:val="005B7A47"/>
    <w:rsid w:val="005C0B70"/>
    <w:rsid w:val="005C1A58"/>
    <w:rsid w:val="005C24BA"/>
    <w:rsid w:val="005C2965"/>
    <w:rsid w:val="005C2C08"/>
    <w:rsid w:val="005C3669"/>
    <w:rsid w:val="005C36F0"/>
    <w:rsid w:val="005C3B12"/>
    <w:rsid w:val="005C4610"/>
    <w:rsid w:val="005C46B7"/>
    <w:rsid w:val="005C4DC3"/>
    <w:rsid w:val="005C539F"/>
    <w:rsid w:val="005C5929"/>
    <w:rsid w:val="005C5E0C"/>
    <w:rsid w:val="005C6015"/>
    <w:rsid w:val="005C649B"/>
    <w:rsid w:val="005C65D2"/>
    <w:rsid w:val="005D1606"/>
    <w:rsid w:val="005D1AF7"/>
    <w:rsid w:val="005D254D"/>
    <w:rsid w:val="005D3D67"/>
    <w:rsid w:val="005D4C27"/>
    <w:rsid w:val="005D4FA0"/>
    <w:rsid w:val="005D5762"/>
    <w:rsid w:val="005D57CF"/>
    <w:rsid w:val="005D57F6"/>
    <w:rsid w:val="005D5B5F"/>
    <w:rsid w:val="005D5D8F"/>
    <w:rsid w:val="005D6A15"/>
    <w:rsid w:val="005D776B"/>
    <w:rsid w:val="005D7E99"/>
    <w:rsid w:val="005E2CFA"/>
    <w:rsid w:val="005E2EAF"/>
    <w:rsid w:val="005E3974"/>
    <w:rsid w:val="005E3E3B"/>
    <w:rsid w:val="005E4870"/>
    <w:rsid w:val="005E4C30"/>
    <w:rsid w:val="005E5ACD"/>
    <w:rsid w:val="005E6015"/>
    <w:rsid w:val="005E6019"/>
    <w:rsid w:val="005F01F9"/>
    <w:rsid w:val="005F0608"/>
    <w:rsid w:val="005F1A35"/>
    <w:rsid w:val="005F4907"/>
    <w:rsid w:val="005F4BF7"/>
    <w:rsid w:val="005F532C"/>
    <w:rsid w:val="005F565B"/>
    <w:rsid w:val="005F5669"/>
    <w:rsid w:val="005F6775"/>
    <w:rsid w:val="005F6AFD"/>
    <w:rsid w:val="005F6D21"/>
    <w:rsid w:val="005F6D9F"/>
    <w:rsid w:val="005F747A"/>
    <w:rsid w:val="005F7856"/>
    <w:rsid w:val="0060115E"/>
    <w:rsid w:val="00601647"/>
    <w:rsid w:val="006027DB"/>
    <w:rsid w:val="006036F4"/>
    <w:rsid w:val="00604BA2"/>
    <w:rsid w:val="00605F18"/>
    <w:rsid w:val="006068B4"/>
    <w:rsid w:val="006100EE"/>
    <w:rsid w:val="00610E5D"/>
    <w:rsid w:val="00611628"/>
    <w:rsid w:val="00612137"/>
    <w:rsid w:val="006125B3"/>
    <w:rsid w:val="00612E25"/>
    <w:rsid w:val="00612E9F"/>
    <w:rsid w:val="00615A68"/>
    <w:rsid w:val="00615C74"/>
    <w:rsid w:val="006165ED"/>
    <w:rsid w:val="00621381"/>
    <w:rsid w:val="00621695"/>
    <w:rsid w:val="006217F9"/>
    <w:rsid w:val="00621821"/>
    <w:rsid w:val="006222ED"/>
    <w:rsid w:val="0062237F"/>
    <w:rsid w:val="00623175"/>
    <w:rsid w:val="00625A5F"/>
    <w:rsid w:val="00626192"/>
    <w:rsid w:val="00626A53"/>
    <w:rsid w:val="0062703C"/>
    <w:rsid w:val="00630A9B"/>
    <w:rsid w:val="00631455"/>
    <w:rsid w:val="00631601"/>
    <w:rsid w:val="00632DAF"/>
    <w:rsid w:val="00633277"/>
    <w:rsid w:val="00633679"/>
    <w:rsid w:val="006338E1"/>
    <w:rsid w:val="00634250"/>
    <w:rsid w:val="00634BCF"/>
    <w:rsid w:val="006353C2"/>
    <w:rsid w:val="006356E8"/>
    <w:rsid w:val="00635D16"/>
    <w:rsid w:val="006373AA"/>
    <w:rsid w:val="00637FE5"/>
    <w:rsid w:val="00642B31"/>
    <w:rsid w:val="00642C13"/>
    <w:rsid w:val="0064342E"/>
    <w:rsid w:val="006437D1"/>
    <w:rsid w:val="0064662E"/>
    <w:rsid w:val="006468A8"/>
    <w:rsid w:val="006479C9"/>
    <w:rsid w:val="00647BA8"/>
    <w:rsid w:val="00647FD6"/>
    <w:rsid w:val="00650A41"/>
    <w:rsid w:val="0065137D"/>
    <w:rsid w:val="006527ED"/>
    <w:rsid w:val="006527FE"/>
    <w:rsid w:val="0065453E"/>
    <w:rsid w:val="006545E0"/>
    <w:rsid w:val="00654AB2"/>
    <w:rsid w:val="00656E0C"/>
    <w:rsid w:val="00656F6D"/>
    <w:rsid w:val="00657470"/>
    <w:rsid w:val="00657D64"/>
    <w:rsid w:val="0066112B"/>
    <w:rsid w:val="0066211E"/>
    <w:rsid w:val="00663130"/>
    <w:rsid w:val="00663B0B"/>
    <w:rsid w:val="006643B5"/>
    <w:rsid w:val="0066504F"/>
    <w:rsid w:val="00665DE5"/>
    <w:rsid w:val="0066736B"/>
    <w:rsid w:val="006707A8"/>
    <w:rsid w:val="00671D8F"/>
    <w:rsid w:val="00675A93"/>
    <w:rsid w:val="00676862"/>
    <w:rsid w:val="00676D94"/>
    <w:rsid w:val="00676DAC"/>
    <w:rsid w:val="00677E31"/>
    <w:rsid w:val="00680F8B"/>
    <w:rsid w:val="00682C58"/>
    <w:rsid w:val="00684C91"/>
    <w:rsid w:val="00685A03"/>
    <w:rsid w:val="00685F76"/>
    <w:rsid w:val="00686A5F"/>
    <w:rsid w:val="00687875"/>
    <w:rsid w:val="006909DA"/>
    <w:rsid w:val="00690D94"/>
    <w:rsid w:val="00691217"/>
    <w:rsid w:val="00691B5D"/>
    <w:rsid w:val="0069234C"/>
    <w:rsid w:val="00692780"/>
    <w:rsid w:val="00692A80"/>
    <w:rsid w:val="00696518"/>
    <w:rsid w:val="0069677D"/>
    <w:rsid w:val="00696963"/>
    <w:rsid w:val="006973FB"/>
    <w:rsid w:val="006A0469"/>
    <w:rsid w:val="006A0947"/>
    <w:rsid w:val="006A0E8C"/>
    <w:rsid w:val="006A156E"/>
    <w:rsid w:val="006A2220"/>
    <w:rsid w:val="006A22AF"/>
    <w:rsid w:val="006A2828"/>
    <w:rsid w:val="006A350B"/>
    <w:rsid w:val="006A3523"/>
    <w:rsid w:val="006A455B"/>
    <w:rsid w:val="006A53BC"/>
    <w:rsid w:val="006A6DC8"/>
    <w:rsid w:val="006A7A60"/>
    <w:rsid w:val="006B152B"/>
    <w:rsid w:val="006B2AB6"/>
    <w:rsid w:val="006B3C72"/>
    <w:rsid w:val="006B3C94"/>
    <w:rsid w:val="006B3CE6"/>
    <w:rsid w:val="006B411E"/>
    <w:rsid w:val="006B473F"/>
    <w:rsid w:val="006B492A"/>
    <w:rsid w:val="006B6A25"/>
    <w:rsid w:val="006C0376"/>
    <w:rsid w:val="006C0C95"/>
    <w:rsid w:val="006C1158"/>
    <w:rsid w:val="006C122D"/>
    <w:rsid w:val="006C156F"/>
    <w:rsid w:val="006C2623"/>
    <w:rsid w:val="006C3F4F"/>
    <w:rsid w:val="006C663D"/>
    <w:rsid w:val="006C6B8D"/>
    <w:rsid w:val="006C7677"/>
    <w:rsid w:val="006D0233"/>
    <w:rsid w:val="006D0576"/>
    <w:rsid w:val="006D16B2"/>
    <w:rsid w:val="006D2C11"/>
    <w:rsid w:val="006D30A5"/>
    <w:rsid w:val="006D3469"/>
    <w:rsid w:val="006D4372"/>
    <w:rsid w:val="006D4F05"/>
    <w:rsid w:val="006D53FE"/>
    <w:rsid w:val="006D5C72"/>
    <w:rsid w:val="006D5DE6"/>
    <w:rsid w:val="006D6640"/>
    <w:rsid w:val="006D7857"/>
    <w:rsid w:val="006D7FDD"/>
    <w:rsid w:val="006E02B1"/>
    <w:rsid w:val="006E19EB"/>
    <w:rsid w:val="006E1A50"/>
    <w:rsid w:val="006E259F"/>
    <w:rsid w:val="006E2926"/>
    <w:rsid w:val="006E32F7"/>
    <w:rsid w:val="006E366B"/>
    <w:rsid w:val="006E375C"/>
    <w:rsid w:val="006E3A0D"/>
    <w:rsid w:val="006E475A"/>
    <w:rsid w:val="006E53EA"/>
    <w:rsid w:val="006E5A43"/>
    <w:rsid w:val="006E6682"/>
    <w:rsid w:val="006E6C05"/>
    <w:rsid w:val="006E72C9"/>
    <w:rsid w:val="006E735B"/>
    <w:rsid w:val="006E7FF2"/>
    <w:rsid w:val="006F12C2"/>
    <w:rsid w:val="006F344B"/>
    <w:rsid w:val="006F3491"/>
    <w:rsid w:val="006F4212"/>
    <w:rsid w:val="006F4BBD"/>
    <w:rsid w:val="006F4ECF"/>
    <w:rsid w:val="006F5564"/>
    <w:rsid w:val="006F560E"/>
    <w:rsid w:val="006F6049"/>
    <w:rsid w:val="006F67EA"/>
    <w:rsid w:val="006F77C4"/>
    <w:rsid w:val="007007EA"/>
    <w:rsid w:val="00700DCA"/>
    <w:rsid w:val="007011F3"/>
    <w:rsid w:val="00701959"/>
    <w:rsid w:val="007030C4"/>
    <w:rsid w:val="00703D51"/>
    <w:rsid w:val="00704108"/>
    <w:rsid w:val="0070415F"/>
    <w:rsid w:val="007042A2"/>
    <w:rsid w:val="007067DA"/>
    <w:rsid w:val="0070796E"/>
    <w:rsid w:val="00707DB7"/>
    <w:rsid w:val="00707E28"/>
    <w:rsid w:val="0071092C"/>
    <w:rsid w:val="00710C97"/>
    <w:rsid w:val="00710D6E"/>
    <w:rsid w:val="00710D73"/>
    <w:rsid w:val="00710E7B"/>
    <w:rsid w:val="00711748"/>
    <w:rsid w:val="0071199B"/>
    <w:rsid w:val="00712498"/>
    <w:rsid w:val="00714FD6"/>
    <w:rsid w:val="00715171"/>
    <w:rsid w:val="00717C11"/>
    <w:rsid w:val="00720547"/>
    <w:rsid w:val="00720DE9"/>
    <w:rsid w:val="00722A19"/>
    <w:rsid w:val="00722FB1"/>
    <w:rsid w:val="00724058"/>
    <w:rsid w:val="00725FE0"/>
    <w:rsid w:val="007260F7"/>
    <w:rsid w:val="007270C9"/>
    <w:rsid w:val="007278A8"/>
    <w:rsid w:val="007311D6"/>
    <w:rsid w:val="0073160E"/>
    <w:rsid w:val="00732B26"/>
    <w:rsid w:val="00732D61"/>
    <w:rsid w:val="00733AC8"/>
    <w:rsid w:val="00733C85"/>
    <w:rsid w:val="00734614"/>
    <w:rsid w:val="007346E2"/>
    <w:rsid w:val="007348DF"/>
    <w:rsid w:val="00734BDB"/>
    <w:rsid w:val="0073654A"/>
    <w:rsid w:val="007366D1"/>
    <w:rsid w:val="00736809"/>
    <w:rsid w:val="00736C7C"/>
    <w:rsid w:val="00737BE8"/>
    <w:rsid w:val="00740008"/>
    <w:rsid w:val="00740293"/>
    <w:rsid w:val="00740316"/>
    <w:rsid w:val="00740C86"/>
    <w:rsid w:val="007412A0"/>
    <w:rsid w:val="00742642"/>
    <w:rsid w:val="00744804"/>
    <w:rsid w:val="00745002"/>
    <w:rsid w:val="0074529D"/>
    <w:rsid w:val="00745701"/>
    <w:rsid w:val="00745972"/>
    <w:rsid w:val="00746260"/>
    <w:rsid w:val="007470D5"/>
    <w:rsid w:val="007471B6"/>
    <w:rsid w:val="00750F21"/>
    <w:rsid w:val="00751849"/>
    <w:rsid w:val="00751A38"/>
    <w:rsid w:val="00751CCC"/>
    <w:rsid w:val="00751F44"/>
    <w:rsid w:val="007546B1"/>
    <w:rsid w:val="00755547"/>
    <w:rsid w:val="007567F5"/>
    <w:rsid w:val="00756CF0"/>
    <w:rsid w:val="00756F60"/>
    <w:rsid w:val="00757784"/>
    <w:rsid w:val="00757CC7"/>
    <w:rsid w:val="00757E6B"/>
    <w:rsid w:val="00762792"/>
    <w:rsid w:val="00764270"/>
    <w:rsid w:val="0076636F"/>
    <w:rsid w:val="00766662"/>
    <w:rsid w:val="007666ED"/>
    <w:rsid w:val="00766C0A"/>
    <w:rsid w:val="007674AD"/>
    <w:rsid w:val="007677FE"/>
    <w:rsid w:val="00767836"/>
    <w:rsid w:val="00770967"/>
    <w:rsid w:val="007709EA"/>
    <w:rsid w:val="00771373"/>
    <w:rsid w:val="007746E2"/>
    <w:rsid w:val="0077486C"/>
    <w:rsid w:val="007755CE"/>
    <w:rsid w:val="007758A9"/>
    <w:rsid w:val="007803F0"/>
    <w:rsid w:val="00781518"/>
    <w:rsid w:val="007825D0"/>
    <w:rsid w:val="00783B94"/>
    <w:rsid w:val="00785517"/>
    <w:rsid w:val="0078574D"/>
    <w:rsid w:val="00786040"/>
    <w:rsid w:val="00786677"/>
    <w:rsid w:val="007914F0"/>
    <w:rsid w:val="00792939"/>
    <w:rsid w:val="00792AA4"/>
    <w:rsid w:val="00792BEA"/>
    <w:rsid w:val="0079315A"/>
    <w:rsid w:val="00793217"/>
    <w:rsid w:val="0079370B"/>
    <w:rsid w:val="007954F0"/>
    <w:rsid w:val="007958DC"/>
    <w:rsid w:val="00796803"/>
    <w:rsid w:val="007A0E9C"/>
    <w:rsid w:val="007A1745"/>
    <w:rsid w:val="007A1956"/>
    <w:rsid w:val="007A2BFD"/>
    <w:rsid w:val="007A3F17"/>
    <w:rsid w:val="007A57FD"/>
    <w:rsid w:val="007B2023"/>
    <w:rsid w:val="007B20EA"/>
    <w:rsid w:val="007B213E"/>
    <w:rsid w:val="007B2708"/>
    <w:rsid w:val="007B2BD9"/>
    <w:rsid w:val="007B558D"/>
    <w:rsid w:val="007B5A52"/>
    <w:rsid w:val="007B622B"/>
    <w:rsid w:val="007B6A8F"/>
    <w:rsid w:val="007B768B"/>
    <w:rsid w:val="007B7AA9"/>
    <w:rsid w:val="007C2638"/>
    <w:rsid w:val="007C2DFE"/>
    <w:rsid w:val="007C39A8"/>
    <w:rsid w:val="007C4EE8"/>
    <w:rsid w:val="007C51D4"/>
    <w:rsid w:val="007C549F"/>
    <w:rsid w:val="007C5DCB"/>
    <w:rsid w:val="007C69F9"/>
    <w:rsid w:val="007C6B4E"/>
    <w:rsid w:val="007C7A5E"/>
    <w:rsid w:val="007D1212"/>
    <w:rsid w:val="007D14B4"/>
    <w:rsid w:val="007D16DB"/>
    <w:rsid w:val="007D1A9B"/>
    <w:rsid w:val="007D23E5"/>
    <w:rsid w:val="007D331A"/>
    <w:rsid w:val="007D41CE"/>
    <w:rsid w:val="007D441D"/>
    <w:rsid w:val="007D5629"/>
    <w:rsid w:val="007D5FD9"/>
    <w:rsid w:val="007D6A4E"/>
    <w:rsid w:val="007D6E56"/>
    <w:rsid w:val="007D6F4D"/>
    <w:rsid w:val="007D7FB2"/>
    <w:rsid w:val="007E0947"/>
    <w:rsid w:val="007E1326"/>
    <w:rsid w:val="007E3129"/>
    <w:rsid w:val="007E37C7"/>
    <w:rsid w:val="007E3BB7"/>
    <w:rsid w:val="007E3E34"/>
    <w:rsid w:val="007E5F57"/>
    <w:rsid w:val="007E6476"/>
    <w:rsid w:val="007E6627"/>
    <w:rsid w:val="007E6E50"/>
    <w:rsid w:val="007E749B"/>
    <w:rsid w:val="007F06A2"/>
    <w:rsid w:val="007F09DC"/>
    <w:rsid w:val="007F1800"/>
    <w:rsid w:val="007F20A5"/>
    <w:rsid w:val="007F2C94"/>
    <w:rsid w:val="007F2FAC"/>
    <w:rsid w:val="007F436D"/>
    <w:rsid w:val="007F4F69"/>
    <w:rsid w:val="007F613E"/>
    <w:rsid w:val="007F7214"/>
    <w:rsid w:val="007F7232"/>
    <w:rsid w:val="007F7DEE"/>
    <w:rsid w:val="0080057F"/>
    <w:rsid w:val="00800C11"/>
    <w:rsid w:val="00804110"/>
    <w:rsid w:val="0080584A"/>
    <w:rsid w:val="00806788"/>
    <w:rsid w:val="0080789B"/>
    <w:rsid w:val="008079CB"/>
    <w:rsid w:val="0081098E"/>
    <w:rsid w:val="00810BC2"/>
    <w:rsid w:val="0081185A"/>
    <w:rsid w:val="008123DD"/>
    <w:rsid w:val="00813CBA"/>
    <w:rsid w:val="00814F0B"/>
    <w:rsid w:val="00814FA7"/>
    <w:rsid w:val="008155B2"/>
    <w:rsid w:val="0081575F"/>
    <w:rsid w:val="00815AB1"/>
    <w:rsid w:val="00815FB0"/>
    <w:rsid w:val="00816941"/>
    <w:rsid w:val="00816B7E"/>
    <w:rsid w:val="00817D64"/>
    <w:rsid w:val="008209A5"/>
    <w:rsid w:val="00820FB6"/>
    <w:rsid w:val="0082116F"/>
    <w:rsid w:val="008211EF"/>
    <w:rsid w:val="00821921"/>
    <w:rsid w:val="00821B81"/>
    <w:rsid w:val="00821D69"/>
    <w:rsid w:val="008229D9"/>
    <w:rsid w:val="008231E0"/>
    <w:rsid w:val="00824726"/>
    <w:rsid w:val="00824B5A"/>
    <w:rsid w:val="0082547B"/>
    <w:rsid w:val="00825C72"/>
    <w:rsid w:val="0082639B"/>
    <w:rsid w:val="008263B9"/>
    <w:rsid w:val="00826952"/>
    <w:rsid w:val="00826AE5"/>
    <w:rsid w:val="00826C1D"/>
    <w:rsid w:val="00826E28"/>
    <w:rsid w:val="00826E87"/>
    <w:rsid w:val="00826EFC"/>
    <w:rsid w:val="00827918"/>
    <w:rsid w:val="008317C7"/>
    <w:rsid w:val="00831D42"/>
    <w:rsid w:val="0083212F"/>
    <w:rsid w:val="008323B0"/>
    <w:rsid w:val="00832A60"/>
    <w:rsid w:val="00834091"/>
    <w:rsid w:val="008350E3"/>
    <w:rsid w:val="00835A36"/>
    <w:rsid w:val="00835EDF"/>
    <w:rsid w:val="008370C3"/>
    <w:rsid w:val="0083775C"/>
    <w:rsid w:val="00837FD9"/>
    <w:rsid w:val="00840A99"/>
    <w:rsid w:val="00841A0B"/>
    <w:rsid w:val="00842487"/>
    <w:rsid w:val="00842F16"/>
    <w:rsid w:val="00844E2D"/>
    <w:rsid w:val="00844F67"/>
    <w:rsid w:val="008456B2"/>
    <w:rsid w:val="00846389"/>
    <w:rsid w:val="008463F4"/>
    <w:rsid w:val="00847298"/>
    <w:rsid w:val="00847BC2"/>
    <w:rsid w:val="00850094"/>
    <w:rsid w:val="00850359"/>
    <w:rsid w:val="00850F37"/>
    <w:rsid w:val="0085152B"/>
    <w:rsid w:val="0085207C"/>
    <w:rsid w:val="00852C1A"/>
    <w:rsid w:val="0085385F"/>
    <w:rsid w:val="0085403E"/>
    <w:rsid w:val="008543AD"/>
    <w:rsid w:val="00856803"/>
    <w:rsid w:val="00856B22"/>
    <w:rsid w:val="00860978"/>
    <w:rsid w:val="00861529"/>
    <w:rsid w:val="00861AB3"/>
    <w:rsid w:val="00862319"/>
    <w:rsid w:val="00862474"/>
    <w:rsid w:val="00862DF8"/>
    <w:rsid w:val="00864F5D"/>
    <w:rsid w:val="0086522B"/>
    <w:rsid w:val="00865969"/>
    <w:rsid w:val="008659F4"/>
    <w:rsid w:val="0086602E"/>
    <w:rsid w:val="00866060"/>
    <w:rsid w:val="00866080"/>
    <w:rsid w:val="008660AE"/>
    <w:rsid w:val="00866241"/>
    <w:rsid w:val="008664FC"/>
    <w:rsid w:val="0086654D"/>
    <w:rsid w:val="00867061"/>
    <w:rsid w:val="0087091F"/>
    <w:rsid w:val="008711D8"/>
    <w:rsid w:val="00871A99"/>
    <w:rsid w:val="00871FB3"/>
    <w:rsid w:val="00873098"/>
    <w:rsid w:val="008732F8"/>
    <w:rsid w:val="00873758"/>
    <w:rsid w:val="00873A9E"/>
    <w:rsid w:val="00873B1C"/>
    <w:rsid w:val="00875499"/>
    <w:rsid w:val="00876F92"/>
    <w:rsid w:val="00877715"/>
    <w:rsid w:val="0088092B"/>
    <w:rsid w:val="00880DD8"/>
    <w:rsid w:val="00881A4A"/>
    <w:rsid w:val="00882345"/>
    <w:rsid w:val="00883F11"/>
    <w:rsid w:val="0088422F"/>
    <w:rsid w:val="00884631"/>
    <w:rsid w:val="00884C2C"/>
    <w:rsid w:val="00885978"/>
    <w:rsid w:val="008861A9"/>
    <w:rsid w:val="00887E38"/>
    <w:rsid w:val="00891300"/>
    <w:rsid w:val="0089191F"/>
    <w:rsid w:val="00892A14"/>
    <w:rsid w:val="0089374C"/>
    <w:rsid w:val="008963E3"/>
    <w:rsid w:val="008978E5"/>
    <w:rsid w:val="00897E33"/>
    <w:rsid w:val="008A0E9C"/>
    <w:rsid w:val="008A10D7"/>
    <w:rsid w:val="008A11E4"/>
    <w:rsid w:val="008A19A4"/>
    <w:rsid w:val="008A2E79"/>
    <w:rsid w:val="008A4664"/>
    <w:rsid w:val="008A5F3C"/>
    <w:rsid w:val="008A62AF"/>
    <w:rsid w:val="008A6603"/>
    <w:rsid w:val="008A664F"/>
    <w:rsid w:val="008A72CE"/>
    <w:rsid w:val="008A7DB3"/>
    <w:rsid w:val="008B06F2"/>
    <w:rsid w:val="008B20FC"/>
    <w:rsid w:val="008B2649"/>
    <w:rsid w:val="008B54D7"/>
    <w:rsid w:val="008B5594"/>
    <w:rsid w:val="008B5696"/>
    <w:rsid w:val="008B6055"/>
    <w:rsid w:val="008B61DC"/>
    <w:rsid w:val="008B6F8F"/>
    <w:rsid w:val="008B72E3"/>
    <w:rsid w:val="008B7E76"/>
    <w:rsid w:val="008C02DC"/>
    <w:rsid w:val="008C116C"/>
    <w:rsid w:val="008C1D83"/>
    <w:rsid w:val="008C29EA"/>
    <w:rsid w:val="008C2B81"/>
    <w:rsid w:val="008C39D5"/>
    <w:rsid w:val="008C39FC"/>
    <w:rsid w:val="008C3FAD"/>
    <w:rsid w:val="008C494A"/>
    <w:rsid w:val="008C49C5"/>
    <w:rsid w:val="008C5D3E"/>
    <w:rsid w:val="008C62A4"/>
    <w:rsid w:val="008C787B"/>
    <w:rsid w:val="008C7AF1"/>
    <w:rsid w:val="008D1395"/>
    <w:rsid w:val="008D1DA2"/>
    <w:rsid w:val="008D292B"/>
    <w:rsid w:val="008D345C"/>
    <w:rsid w:val="008D3767"/>
    <w:rsid w:val="008D3FE7"/>
    <w:rsid w:val="008D3FF7"/>
    <w:rsid w:val="008D4845"/>
    <w:rsid w:val="008D621E"/>
    <w:rsid w:val="008D6543"/>
    <w:rsid w:val="008D6D4C"/>
    <w:rsid w:val="008D7685"/>
    <w:rsid w:val="008D7B40"/>
    <w:rsid w:val="008E0D85"/>
    <w:rsid w:val="008E0F69"/>
    <w:rsid w:val="008E15E0"/>
    <w:rsid w:val="008E1655"/>
    <w:rsid w:val="008E16BC"/>
    <w:rsid w:val="008E2E0D"/>
    <w:rsid w:val="008E2E2C"/>
    <w:rsid w:val="008E5DC4"/>
    <w:rsid w:val="008E60B8"/>
    <w:rsid w:val="008E7042"/>
    <w:rsid w:val="008E725C"/>
    <w:rsid w:val="008F0B22"/>
    <w:rsid w:val="008F0C22"/>
    <w:rsid w:val="008F1D80"/>
    <w:rsid w:val="008F1FD6"/>
    <w:rsid w:val="008F29E0"/>
    <w:rsid w:val="008F310C"/>
    <w:rsid w:val="008F3E9A"/>
    <w:rsid w:val="008F4303"/>
    <w:rsid w:val="008F487D"/>
    <w:rsid w:val="008F5179"/>
    <w:rsid w:val="008F68B8"/>
    <w:rsid w:val="008F78B2"/>
    <w:rsid w:val="009003D0"/>
    <w:rsid w:val="009033C6"/>
    <w:rsid w:val="009034E6"/>
    <w:rsid w:val="0090509F"/>
    <w:rsid w:val="0090544F"/>
    <w:rsid w:val="0090548A"/>
    <w:rsid w:val="00905FD5"/>
    <w:rsid w:val="009071E9"/>
    <w:rsid w:val="00910556"/>
    <w:rsid w:val="009119F2"/>
    <w:rsid w:val="00911D08"/>
    <w:rsid w:val="00912870"/>
    <w:rsid w:val="00912DA6"/>
    <w:rsid w:val="00913739"/>
    <w:rsid w:val="009139DF"/>
    <w:rsid w:val="00913BF2"/>
    <w:rsid w:val="00916060"/>
    <w:rsid w:val="00916418"/>
    <w:rsid w:val="00920C77"/>
    <w:rsid w:val="00920F33"/>
    <w:rsid w:val="0092251F"/>
    <w:rsid w:val="00922E0A"/>
    <w:rsid w:val="00925FBB"/>
    <w:rsid w:val="00927AEF"/>
    <w:rsid w:val="00927CE2"/>
    <w:rsid w:val="00931278"/>
    <w:rsid w:val="00933A35"/>
    <w:rsid w:val="00933F33"/>
    <w:rsid w:val="00934630"/>
    <w:rsid w:val="009354CE"/>
    <w:rsid w:val="00935B7F"/>
    <w:rsid w:val="00941B08"/>
    <w:rsid w:val="00943EB4"/>
    <w:rsid w:val="00944A60"/>
    <w:rsid w:val="00944E9F"/>
    <w:rsid w:val="00945474"/>
    <w:rsid w:val="0094559F"/>
    <w:rsid w:val="00945C0C"/>
    <w:rsid w:val="00945EA5"/>
    <w:rsid w:val="009465AE"/>
    <w:rsid w:val="009469AC"/>
    <w:rsid w:val="00946CA2"/>
    <w:rsid w:val="00947345"/>
    <w:rsid w:val="009479D8"/>
    <w:rsid w:val="0095002D"/>
    <w:rsid w:val="00950839"/>
    <w:rsid w:val="009518E1"/>
    <w:rsid w:val="00952443"/>
    <w:rsid w:val="00952D8C"/>
    <w:rsid w:val="0095382C"/>
    <w:rsid w:val="00953954"/>
    <w:rsid w:val="00953F56"/>
    <w:rsid w:val="00954BFA"/>
    <w:rsid w:val="0095621B"/>
    <w:rsid w:val="0095711B"/>
    <w:rsid w:val="00957CB2"/>
    <w:rsid w:val="00960147"/>
    <w:rsid w:val="0096074D"/>
    <w:rsid w:val="00961201"/>
    <w:rsid w:val="0096191C"/>
    <w:rsid w:val="009619CD"/>
    <w:rsid w:val="00961C32"/>
    <w:rsid w:val="0096320F"/>
    <w:rsid w:val="0096414E"/>
    <w:rsid w:val="009649D8"/>
    <w:rsid w:val="00965562"/>
    <w:rsid w:val="009658A0"/>
    <w:rsid w:val="00965BE5"/>
    <w:rsid w:val="009668D0"/>
    <w:rsid w:val="00967B87"/>
    <w:rsid w:val="00970362"/>
    <w:rsid w:val="009712FB"/>
    <w:rsid w:val="00971425"/>
    <w:rsid w:val="00971B12"/>
    <w:rsid w:val="00972192"/>
    <w:rsid w:val="00972AAA"/>
    <w:rsid w:val="00974288"/>
    <w:rsid w:val="00974739"/>
    <w:rsid w:val="0097499C"/>
    <w:rsid w:val="00975150"/>
    <w:rsid w:val="00975C72"/>
    <w:rsid w:val="00976F7D"/>
    <w:rsid w:val="00982816"/>
    <w:rsid w:val="0098356E"/>
    <w:rsid w:val="00984113"/>
    <w:rsid w:val="00985479"/>
    <w:rsid w:val="009858F3"/>
    <w:rsid w:val="00985C97"/>
    <w:rsid w:val="00986305"/>
    <w:rsid w:val="00986326"/>
    <w:rsid w:val="00987129"/>
    <w:rsid w:val="009871B7"/>
    <w:rsid w:val="0098724B"/>
    <w:rsid w:val="00987585"/>
    <w:rsid w:val="00990FBD"/>
    <w:rsid w:val="0099118D"/>
    <w:rsid w:val="009919A5"/>
    <w:rsid w:val="009920AC"/>
    <w:rsid w:val="00992D76"/>
    <w:rsid w:val="00992E75"/>
    <w:rsid w:val="00993311"/>
    <w:rsid w:val="00993585"/>
    <w:rsid w:val="00993D96"/>
    <w:rsid w:val="00994493"/>
    <w:rsid w:val="009949F9"/>
    <w:rsid w:val="00994D2E"/>
    <w:rsid w:val="009952E6"/>
    <w:rsid w:val="00995599"/>
    <w:rsid w:val="0099632B"/>
    <w:rsid w:val="00996973"/>
    <w:rsid w:val="00996F6F"/>
    <w:rsid w:val="009A35C8"/>
    <w:rsid w:val="009A6185"/>
    <w:rsid w:val="009A6E93"/>
    <w:rsid w:val="009A7530"/>
    <w:rsid w:val="009A7B78"/>
    <w:rsid w:val="009A7C18"/>
    <w:rsid w:val="009B1285"/>
    <w:rsid w:val="009B2881"/>
    <w:rsid w:val="009B2EB5"/>
    <w:rsid w:val="009B347C"/>
    <w:rsid w:val="009B37C1"/>
    <w:rsid w:val="009B4AB7"/>
    <w:rsid w:val="009B5162"/>
    <w:rsid w:val="009B528D"/>
    <w:rsid w:val="009B57C6"/>
    <w:rsid w:val="009B6D41"/>
    <w:rsid w:val="009C10A1"/>
    <w:rsid w:val="009C2CD4"/>
    <w:rsid w:val="009C2E82"/>
    <w:rsid w:val="009C339B"/>
    <w:rsid w:val="009C37BD"/>
    <w:rsid w:val="009C41F4"/>
    <w:rsid w:val="009C61B1"/>
    <w:rsid w:val="009C6460"/>
    <w:rsid w:val="009D00E9"/>
    <w:rsid w:val="009D0720"/>
    <w:rsid w:val="009D08A3"/>
    <w:rsid w:val="009D15D4"/>
    <w:rsid w:val="009D1FB6"/>
    <w:rsid w:val="009D2162"/>
    <w:rsid w:val="009D5119"/>
    <w:rsid w:val="009D537E"/>
    <w:rsid w:val="009D57DA"/>
    <w:rsid w:val="009D5C1B"/>
    <w:rsid w:val="009E14B9"/>
    <w:rsid w:val="009E1AD3"/>
    <w:rsid w:val="009E2410"/>
    <w:rsid w:val="009E24CC"/>
    <w:rsid w:val="009E27E7"/>
    <w:rsid w:val="009E310B"/>
    <w:rsid w:val="009E336C"/>
    <w:rsid w:val="009E35F3"/>
    <w:rsid w:val="009E372C"/>
    <w:rsid w:val="009E382E"/>
    <w:rsid w:val="009E5673"/>
    <w:rsid w:val="009E58BE"/>
    <w:rsid w:val="009E61EB"/>
    <w:rsid w:val="009E6719"/>
    <w:rsid w:val="009E69FA"/>
    <w:rsid w:val="009E7645"/>
    <w:rsid w:val="009E775F"/>
    <w:rsid w:val="009F00F7"/>
    <w:rsid w:val="009F0A21"/>
    <w:rsid w:val="009F10FF"/>
    <w:rsid w:val="009F1B56"/>
    <w:rsid w:val="009F311B"/>
    <w:rsid w:val="009F3E94"/>
    <w:rsid w:val="009F3F13"/>
    <w:rsid w:val="009F482D"/>
    <w:rsid w:val="009F5588"/>
    <w:rsid w:val="009F5C77"/>
    <w:rsid w:val="009F6406"/>
    <w:rsid w:val="009F676C"/>
    <w:rsid w:val="009F6BCF"/>
    <w:rsid w:val="00A00D92"/>
    <w:rsid w:val="00A01F4F"/>
    <w:rsid w:val="00A0201F"/>
    <w:rsid w:val="00A0225B"/>
    <w:rsid w:val="00A02D50"/>
    <w:rsid w:val="00A0303C"/>
    <w:rsid w:val="00A036FD"/>
    <w:rsid w:val="00A03EE2"/>
    <w:rsid w:val="00A06A10"/>
    <w:rsid w:val="00A071B9"/>
    <w:rsid w:val="00A10AAB"/>
    <w:rsid w:val="00A10DC9"/>
    <w:rsid w:val="00A11055"/>
    <w:rsid w:val="00A13458"/>
    <w:rsid w:val="00A14470"/>
    <w:rsid w:val="00A1535C"/>
    <w:rsid w:val="00A16925"/>
    <w:rsid w:val="00A16ACE"/>
    <w:rsid w:val="00A205AA"/>
    <w:rsid w:val="00A213BA"/>
    <w:rsid w:val="00A21509"/>
    <w:rsid w:val="00A21CDE"/>
    <w:rsid w:val="00A2222B"/>
    <w:rsid w:val="00A22907"/>
    <w:rsid w:val="00A23197"/>
    <w:rsid w:val="00A23A21"/>
    <w:rsid w:val="00A24174"/>
    <w:rsid w:val="00A24515"/>
    <w:rsid w:val="00A24DD5"/>
    <w:rsid w:val="00A2530E"/>
    <w:rsid w:val="00A25476"/>
    <w:rsid w:val="00A26A4A"/>
    <w:rsid w:val="00A27D9B"/>
    <w:rsid w:val="00A27EE3"/>
    <w:rsid w:val="00A31125"/>
    <w:rsid w:val="00A32D3F"/>
    <w:rsid w:val="00A33412"/>
    <w:rsid w:val="00A34B7C"/>
    <w:rsid w:val="00A34E23"/>
    <w:rsid w:val="00A3530D"/>
    <w:rsid w:val="00A35E87"/>
    <w:rsid w:val="00A37818"/>
    <w:rsid w:val="00A379B0"/>
    <w:rsid w:val="00A37C90"/>
    <w:rsid w:val="00A37EFD"/>
    <w:rsid w:val="00A4021A"/>
    <w:rsid w:val="00A41AFC"/>
    <w:rsid w:val="00A41F57"/>
    <w:rsid w:val="00A427F6"/>
    <w:rsid w:val="00A429B4"/>
    <w:rsid w:val="00A43076"/>
    <w:rsid w:val="00A4380A"/>
    <w:rsid w:val="00A4398D"/>
    <w:rsid w:val="00A43B01"/>
    <w:rsid w:val="00A44FAF"/>
    <w:rsid w:val="00A45088"/>
    <w:rsid w:val="00A4537E"/>
    <w:rsid w:val="00A45497"/>
    <w:rsid w:val="00A46007"/>
    <w:rsid w:val="00A47A7E"/>
    <w:rsid w:val="00A5092E"/>
    <w:rsid w:val="00A51B71"/>
    <w:rsid w:val="00A5216E"/>
    <w:rsid w:val="00A525DA"/>
    <w:rsid w:val="00A52A60"/>
    <w:rsid w:val="00A54702"/>
    <w:rsid w:val="00A55E8B"/>
    <w:rsid w:val="00A564AF"/>
    <w:rsid w:val="00A56EEB"/>
    <w:rsid w:val="00A57648"/>
    <w:rsid w:val="00A577E1"/>
    <w:rsid w:val="00A605A1"/>
    <w:rsid w:val="00A60A4C"/>
    <w:rsid w:val="00A611A6"/>
    <w:rsid w:val="00A61F91"/>
    <w:rsid w:val="00A62015"/>
    <w:rsid w:val="00A621D5"/>
    <w:rsid w:val="00A62A2E"/>
    <w:rsid w:val="00A63686"/>
    <w:rsid w:val="00A63E4D"/>
    <w:rsid w:val="00A64304"/>
    <w:rsid w:val="00A65349"/>
    <w:rsid w:val="00A67D2B"/>
    <w:rsid w:val="00A72113"/>
    <w:rsid w:val="00A730FF"/>
    <w:rsid w:val="00A738A4"/>
    <w:rsid w:val="00A73FBF"/>
    <w:rsid w:val="00A74124"/>
    <w:rsid w:val="00A7418B"/>
    <w:rsid w:val="00A74A78"/>
    <w:rsid w:val="00A752F2"/>
    <w:rsid w:val="00A75D7A"/>
    <w:rsid w:val="00A77AEB"/>
    <w:rsid w:val="00A80239"/>
    <w:rsid w:val="00A8084D"/>
    <w:rsid w:val="00A81110"/>
    <w:rsid w:val="00A814AB"/>
    <w:rsid w:val="00A81558"/>
    <w:rsid w:val="00A82970"/>
    <w:rsid w:val="00A84583"/>
    <w:rsid w:val="00A85080"/>
    <w:rsid w:val="00A86325"/>
    <w:rsid w:val="00A86800"/>
    <w:rsid w:val="00A87731"/>
    <w:rsid w:val="00A8777E"/>
    <w:rsid w:val="00A9086A"/>
    <w:rsid w:val="00A90B6A"/>
    <w:rsid w:val="00A91025"/>
    <w:rsid w:val="00A912B3"/>
    <w:rsid w:val="00A9310A"/>
    <w:rsid w:val="00A942C5"/>
    <w:rsid w:val="00A94B42"/>
    <w:rsid w:val="00A95D02"/>
    <w:rsid w:val="00A95F9D"/>
    <w:rsid w:val="00A960BC"/>
    <w:rsid w:val="00A968E5"/>
    <w:rsid w:val="00A97FFE"/>
    <w:rsid w:val="00AA0321"/>
    <w:rsid w:val="00AA1121"/>
    <w:rsid w:val="00AA12C5"/>
    <w:rsid w:val="00AA17C0"/>
    <w:rsid w:val="00AA1A3B"/>
    <w:rsid w:val="00AA2B55"/>
    <w:rsid w:val="00AA3D68"/>
    <w:rsid w:val="00AA4623"/>
    <w:rsid w:val="00AA4DB5"/>
    <w:rsid w:val="00AA6490"/>
    <w:rsid w:val="00AA696B"/>
    <w:rsid w:val="00AA7A2F"/>
    <w:rsid w:val="00AB00CE"/>
    <w:rsid w:val="00AB2394"/>
    <w:rsid w:val="00AB286E"/>
    <w:rsid w:val="00AB3CB6"/>
    <w:rsid w:val="00AB3E0C"/>
    <w:rsid w:val="00AB444E"/>
    <w:rsid w:val="00AB4988"/>
    <w:rsid w:val="00AB4EF3"/>
    <w:rsid w:val="00AB6A62"/>
    <w:rsid w:val="00AC1EB4"/>
    <w:rsid w:val="00AC2CF5"/>
    <w:rsid w:val="00AC4405"/>
    <w:rsid w:val="00AC4DA4"/>
    <w:rsid w:val="00AC5EC0"/>
    <w:rsid w:val="00AC60D8"/>
    <w:rsid w:val="00AC67E3"/>
    <w:rsid w:val="00AC6AF8"/>
    <w:rsid w:val="00AC79A8"/>
    <w:rsid w:val="00AC7DC2"/>
    <w:rsid w:val="00AD0B72"/>
    <w:rsid w:val="00AD0D42"/>
    <w:rsid w:val="00AD1325"/>
    <w:rsid w:val="00AD13DD"/>
    <w:rsid w:val="00AD156F"/>
    <w:rsid w:val="00AD2D23"/>
    <w:rsid w:val="00AD329C"/>
    <w:rsid w:val="00AD3DA4"/>
    <w:rsid w:val="00AD3F2F"/>
    <w:rsid w:val="00AD4070"/>
    <w:rsid w:val="00AD4184"/>
    <w:rsid w:val="00AD486A"/>
    <w:rsid w:val="00AD5EBA"/>
    <w:rsid w:val="00AD611A"/>
    <w:rsid w:val="00AD72C8"/>
    <w:rsid w:val="00AD7439"/>
    <w:rsid w:val="00AD7D72"/>
    <w:rsid w:val="00AE10AB"/>
    <w:rsid w:val="00AE16F3"/>
    <w:rsid w:val="00AE1E0C"/>
    <w:rsid w:val="00AE2675"/>
    <w:rsid w:val="00AE44C9"/>
    <w:rsid w:val="00AE4B69"/>
    <w:rsid w:val="00AE4CD5"/>
    <w:rsid w:val="00AE6FE0"/>
    <w:rsid w:val="00AE7121"/>
    <w:rsid w:val="00AE76F5"/>
    <w:rsid w:val="00AE7C27"/>
    <w:rsid w:val="00AF0BE8"/>
    <w:rsid w:val="00AF10B5"/>
    <w:rsid w:val="00AF202F"/>
    <w:rsid w:val="00AF25E1"/>
    <w:rsid w:val="00AF5535"/>
    <w:rsid w:val="00AF5E31"/>
    <w:rsid w:val="00AF72F6"/>
    <w:rsid w:val="00AF778E"/>
    <w:rsid w:val="00B00AEF"/>
    <w:rsid w:val="00B01997"/>
    <w:rsid w:val="00B02307"/>
    <w:rsid w:val="00B02362"/>
    <w:rsid w:val="00B02CD1"/>
    <w:rsid w:val="00B03441"/>
    <w:rsid w:val="00B04C9A"/>
    <w:rsid w:val="00B057E9"/>
    <w:rsid w:val="00B05C5E"/>
    <w:rsid w:val="00B05F77"/>
    <w:rsid w:val="00B0605F"/>
    <w:rsid w:val="00B0668D"/>
    <w:rsid w:val="00B07D42"/>
    <w:rsid w:val="00B124CE"/>
    <w:rsid w:val="00B12FE3"/>
    <w:rsid w:val="00B142CA"/>
    <w:rsid w:val="00B14B2B"/>
    <w:rsid w:val="00B14D1A"/>
    <w:rsid w:val="00B1519B"/>
    <w:rsid w:val="00B15FE3"/>
    <w:rsid w:val="00B160C7"/>
    <w:rsid w:val="00B17626"/>
    <w:rsid w:val="00B17DD1"/>
    <w:rsid w:val="00B208F9"/>
    <w:rsid w:val="00B21C05"/>
    <w:rsid w:val="00B22820"/>
    <w:rsid w:val="00B2289D"/>
    <w:rsid w:val="00B22AA7"/>
    <w:rsid w:val="00B23B74"/>
    <w:rsid w:val="00B24204"/>
    <w:rsid w:val="00B245DF"/>
    <w:rsid w:val="00B24DF2"/>
    <w:rsid w:val="00B25354"/>
    <w:rsid w:val="00B26273"/>
    <w:rsid w:val="00B26969"/>
    <w:rsid w:val="00B27029"/>
    <w:rsid w:val="00B2740D"/>
    <w:rsid w:val="00B27A2A"/>
    <w:rsid w:val="00B27C65"/>
    <w:rsid w:val="00B3170A"/>
    <w:rsid w:val="00B31B82"/>
    <w:rsid w:val="00B320F3"/>
    <w:rsid w:val="00B3275E"/>
    <w:rsid w:val="00B3295D"/>
    <w:rsid w:val="00B346DA"/>
    <w:rsid w:val="00B349C9"/>
    <w:rsid w:val="00B3516C"/>
    <w:rsid w:val="00B35314"/>
    <w:rsid w:val="00B400CF"/>
    <w:rsid w:val="00B40236"/>
    <w:rsid w:val="00B417F0"/>
    <w:rsid w:val="00B42FB4"/>
    <w:rsid w:val="00B42FEA"/>
    <w:rsid w:val="00B43924"/>
    <w:rsid w:val="00B43AC8"/>
    <w:rsid w:val="00B44CD0"/>
    <w:rsid w:val="00B45385"/>
    <w:rsid w:val="00B45B89"/>
    <w:rsid w:val="00B461CD"/>
    <w:rsid w:val="00B46B03"/>
    <w:rsid w:val="00B472C2"/>
    <w:rsid w:val="00B502D8"/>
    <w:rsid w:val="00B5040B"/>
    <w:rsid w:val="00B50850"/>
    <w:rsid w:val="00B50F00"/>
    <w:rsid w:val="00B52327"/>
    <w:rsid w:val="00B52BA8"/>
    <w:rsid w:val="00B53698"/>
    <w:rsid w:val="00B53E22"/>
    <w:rsid w:val="00B54E2F"/>
    <w:rsid w:val="00B56336"/>
    <w:rsid w:val="00B57E43"/>
    <w:rsid w:val="00B614F8"/>
    <w:rsid w:val="00B61627"/>
    <w:rsid w:val="00B617ED"/>
    <w:rsid w:val="00B617F6"/>
    <w:rsid w:val="00B62BFC"/>
    <w:rsid w:val="00B6340D"/>
    <w:rsid w:val="00B638B5"/>
    <w:rsid w:val="00B64628"/>
    <w:rsid w:val="00B64828"/>
    <w:rsid w:val="00B65590"/>
    <w:rsid w:val="00B6582B"/>
    <w:rsid w:val="00B65845"/>
    <w:rsid w:val="00B658DC"/>
    <w:rsid w:val="00B65A1F"/>
    <w:rsid w:val="00B676C0"/>
    <w:rsid w:val="00B67821"/>
    <w:rsid w:val="00B678D7"/>
    <w:rsid w:val="00B70377"/>
    <w:rsid w:val="00B703B7"/>
    <w:rsid w:val="00B7078E"/>
    <w:rsid w:val="00B70C8A"/>
    <w:rsid w:val="00B714B5"/>
    <w:rsid w:val="00B7176E"/>
    <w:rsid w:val="00B72C74"/>
    <w:rsid w:val="00B72E84"/>
    <w:rsid w:val="00B73CCF"/>
    <w:rsid w:val="00B76495"/>
    <w:rsid w:val="00B80495"/>
    <w:rsid w:val="00B8318F"/>
    <w:rsid w:val="00B83CF7"/>
    <w:rsid w:val="00B85BA2"/>
    <w:rsid w:val="00B85CD8"/>
    <w:rsid w:val="00B85E7E"/>
    <w:rsid w:val="00B86EAD"/>
    <w:rsid w:val="00B9103C"/>
    <w:rsid w:val="00B9134F"/>
    <w:rsid w:val="00B913CD"/>
    <w:rsid w:val="00B916FA"/>
    <w:rsid w:val="00B9180B"/>
    <w:rsid w:val="00B9285A"/>
    <w:rsid w:val="00B9329C"/>
    <w:rsid w:val="00B94F20"/>
    <w:rsid w:val="00BA00B8"/>
    <w:rsid w:val="00BA20EC"/>
    <w:rsid w:val="00BA22AC"/>
    <w:rsid w:val="00BA3C04"/>
    <w:rsid w:val="00BA3E66"/>
    <w:rsid w:val="00BA4191"/>
    <w:rsid w:val="00BA5CC4"/>
    <w:rsid w:val="00BA641C"/>
    <w:rsid w:val="00BA66AB"/>
    <w:rsid w:val="00BA6E6F"/>
    <w:rsid w:val="00BB1876"/>
    <w:rsid w:val="00BB19FD"/>
    <w:rsid w:val="00BB1A9B"/>
    <w:rsid w:val="00BB25DC"/>
    <w:rsid w:val="00BB3440"/>
    <w:rsid w:val="00BB444D"/>
    <w:rsid w:val="00BB4877"/>
    <w:rsid w:val="00BB4B6F"/>
    <w:rsid w:val="00BB59E8"/>
    <w:rsid w:val="00BB5D57"/>
    <w:rsid w:val="00BB67AE"/>
    <w:rsid w:val="00BB6AB9"/>
    <w:rsid w:val="00BB70C6"/>
    <w:rsid w:val="00BB70ED"/>
    <w:rsid w:val="00BB7E25"/>
    <w:rsid w:val="00BC10D8"/>
    <w:rsid w:val="00BC180C"/>
    <w:rsid w:val="00BC1D31"/>
    <w:rsid w:val="00BC1D48"/>
    <w:rsid w:val="00BC2B4A"/>
    <w:rsid w:val="00BC4751"/>
    <w:rsid w:val="00BC4B17"/>
    <w:rsid w:val="00BC4C19"/>
    <w:rsid w:val="00BC4C1B"/>
    <w:rsid w:val="00BC5883"/>
    <w:rsid w:val="00BC64FE"/>
    <w:rsid w:val="00BC6D3D"/>
    <w:rsid w:val="00BC7245"/>
    <w:rsid w:val="00BC72A3"/>
    <w:rsid w:val="00BD0256"/>
    <w:rsid w:val="00BD0E7E"/>
    <w:rsid w:val="00BD2769"/>
    <w:rsid w:val="00BD2828"/>
    <w:rsid w:val="00BD28FC"/>
    <w:rsid w:val="00BD2C4B"/>
    <w:rsid w:val="00BD2F09"/>
    <w:rsid w:val="00BD523D"/>
    <w:rsid w:val="00BD615E"/>
    <w:rsid w:val="00BD6DB6"/>
    <w:rsid w:val="00BD710F"/>
    <w:rsid w:val="00BD7494"/>
    <w:rsid w:val="00BD76D8"/>
    <w:rsid w:val="00BE0D06"/>
    <w:rsid w:val="00BE0F7F"/>
    <w:rsid w:val="00BE1DA8"/>
    <w:rsid w:val="00BE238F"/>
    <w:rsid w:val="00BE3976"/>
    <w:rsid w:val="00BE3EA9"/>
    <w:rsid w:val="00BE3EDB"/>
    <w:rsid w:val="00BE6080"/>
    <w:rsid w:val="00BE7445"/>
    <w:rsid w:val="00BF0220"/>
    <w:rsid w:val="00BF0678"/>
    <w:rsid w:val="00BF08A5"/>
    <w:rsid w:val="00BF0ABF"/>
    <w:rsid w:val="00BF137F"/>
    <w:rsid w:val="00BF193A"/>
    <w:rsid w:val="00BF2F8F"/>
    <w:rsid w:val="00BF30E5"/>
    <w:rsid w:val="00BF3C17"/>
    <w:rsid w:val="00BF54AF"/>
    <w:rsid w:val="00BF5AB2"/>
    <w:rsid w:val="00BF5C2E"/>
    <w:rsid w:val="00BF62F9"/>
    <w:rsid w:val="00C024EA"/>
    <w:rsid w:val="00C02DD4"/>
    <w:rsid w:val="00C03729"/>
    <w:rsid w:val="00C03818"/>
    <w:rsid w:val="00C03C55"/>
    <w:rsid w:val="00C049D2"/>
    <w:rsid w:val="00C05E15"/>
    <w:rsid w:val="00C079BD"/>
    <w:rsid w:val="00C10446"/>
    <w:rsid w:val="00C10C33"/>
    <w:rsid w:val="00C10E67"/>
    <w:rsid w:val="00C11CF8"/>
    <w:rsid w:val="00C12E5B"/>
    <w:rsid w:val="00C12F18"/>
    <w:rsid w:val="00C13E9C"/>
    <w:rsid w:val="00C141D9"/>
    <w:rsid w:val="00C14547"/>
    <w:rsid w:val="00C16700"/>
    <w:rsid w:val="00C168FB"/>
    <w:rsid w:val="00C1694F"/>
    <w:rsid w:val="00C1776D"/>
    <w:rsid w:val="00C17E40"/>
    <w:rsid w:val="00C22146"/>
    <w:rsid w:val="00C22BF9"/>
    <w:rsid w:val="00C231E0"/>
    <w:rsid w:val="00C24256"/>
    <w:rsid w:val="00C24C4C"/>
    <w:rsid w:val="00C255D2"/>
    <w:rsid w:val="00C256AE"/>
    <w:rsid w:val="00C257A0"/>
    <w:rsid w:val="00C26254"/>
    <w:rsid w:val="00C26361"/>
    <w:rsid w:val="00C27755"/>
    <w:rsid w:val="00C27EFF"/>
    <w:rsid w:val="00C30C0D"/>
    <w:rsid w:val="00C31C56"/>
    <w:rsid w:val="00C3276B"/>
    <w:rsid w:val="00C35C13"/>
    <w:rsid w:val="00C35E75"/>
    <w:rsid w:val="00C368B2"/>
    <w:rsid w:val="00C36F7B"/>
    <w:rsid w:val="00C37056"/>
    <w:rsid w:val="00C37610"/>
    <w:rsid w:val="00C40A18"/>
    <w:rsid w:val="00C425E0"/>
    <w:rsid w:val="00C435BB"/>
    <w:rsid w:val="00C43604"/>
    <w:rsid w:val="00C4382C"/>
    <w:rsid w:val="00C43F4B"/>
    <w:rsid w:val="00C45644"/>
    <w:rsid w:val="00C4564A"/>
    <w:rsid w:val="00C45682"/>
    <w:rsid w:val="00C4589A"/>
    <w:rsid w:val="00C46ADF"/>
    <w:rsid w:val="00C47EEE"/>
    <w:rsid w:val="00C502D6"/>
    <w:rsid w:val="00C51A72"/>
    <w:rsid w:val="00C51EF0"/>
    <w:rsid w:val="00C52078"/>
    <w:rsid w:val="00C5209E"/>
    <w:rsid w:val="00C5231E"/>
    <w:rsid w:val="00C5475C"/>
    <w:rsid w:val="00C54DBC"/>
    <w:rsid w:val="00C54E37"/>
    <w:rsid w:val="00C55420"/>
    <w:rsid w:val="00C56054"/>
    <w:rsid w:val="00C56150"/>
    <w:rsid w:val="00C562C5"/>
    <w:rsid w:val="00C56820"/>
    <w:rsid w:val="00C57698"/>
    <w:rsid w:val="00C603B1"/>
    <w:rsid w:val="00C60FEB"/>
    <w:rsid w:val="00C61136"/>
    <w:rsid w:val="00C629F5"/>
    <w:rsid w:val="00C640EE"/>
    <w:rsid w:val="00C642D7"/>
    <w:rsid w:val="00C6453D"/>
    <w:rsid w:val="00C64891"/>
    <w:rsid w:val="00C64E98"/>
    <w:rsid w:val="00C665EC"/>
    <w:rsid w:val="00C6684D"/>
    <w:rsid w:val="00C66B47"/>
    <w:rsid w:val="00C67EB3"/>
    <w:rsid w:val="00C70732"/>
    <w:rsid w:val="00C70872"/>
    <w:rsid w:val="00C72441"/>
    <w:rsid w:val="00C7362D"/>
    <w:rsid w:val="00C736E4"/>
    <w:rsid w:val="00C7376C"/>
    <w:rsid w:val="00C73821"/>
    <w:rsid w:val="00C739C1"/>
    <w:rsid w:val="00C739F5"/>
    <w:rsid w:val="00C746EA"/>
    <w:rsid w:val="00C74E42"/>
    <w:rsid w:val="00C76DE9"/>
    <w:rsid w:val="00C77B8E"/>
    <w:rsid w:val="00C80EAF"/>
    <w:rsid w:val="00C82561"/>
    <w:rsid w:val="00C82A88"/>
    <w:rsid w:val="00C83FAC"/>
    <w:rsid w:val="00C84276"/>
    <w:rsid w:val="00C84824"/>
    <w:rsid w:val="00C86125"/>
    <w:rsid w:val="00C86A33"/>
    <w:rsid w:val="00C8725B"/>
    <w:rsid w:val="00C90247"/>
    <w:rsid w:val="00C90AAE"/>
    <w:rsid w:val="00C90ACE"/>
    <w:rsid w:val="00C90FF8"/>
    <w:rsid w:val="00C910DF"/>
    <w:rsid w:val="00C9213A"/>
    <w:rsid w:val="00C9359C"/>
    <w:rsid w:val="00C93EAD"/>
    <w:rsid w:val="00C95970"/>
    <w:rsid w:val="00C96E9F"/>
    <w:rsid w:val="00C97156"/>
    <w:rsid w:val="00C97AB3"/>
    <w:rsid w:val="00CA0F00"/>
    <w:rsid w:val="00CA1C94"/>
    <w:rsid w:val="00CA28E1"/>
    <w:rsid w:val="00CA335F"/>
    <w:rsid w:val="00CA33F4"/>
    <w:rsid w:val="00CA341D"/>
    <w:rsid w:val="00CA3FED"/>
    <w:rsid w:val="00CA4016"/>
    <w:rsid w:val="00CA4B1A"/>
    <w:rsid w:val="00CA596E"/>
    <w:rsid w:val="00CA5F5D"/>
    <w:rsid w:val="00CA6139"/>
    <w:rsid w:val="00CA64B2"/>
    <w:rsid w:val="00CA73C3"/>
    <w:rsid w:val="00CA7BCB"/>
    <w:rsid w:val="00CB055A"/>
    <w:rsid w:val="00CB0806"/>
    <w:rsid w:val="00CB0AF9"/>
    <w:rsid w:val="00CB0D6E"/>
    <w:rsid w:val="00CB1F97"/>
    <w:rsid w:val="00CB2752"/>
    <w:rsid w:val="00CB45E4"/>
    <w:rsid w:val="00CB4C1D"/>
    <w:rsid w:val="00CB535E"/>
    <w:rsid w:val="00CB5472"/>
    <w:rsid w:val="00CB6BBB"/>
    <w:rsid w:val="00CB6DB3"/>
    <w:rsid w:val="00CB6DF3"/>
    <w:rsid w:val="00CB774F"/>
    <w:rsid w:val="00CC0512"/>
    <w:rsid w:val="00CC05C6"/>
    <w:rsid w:val="00CC0D9A"/>
    <w:rsid w:val="00CC11DC"/>
    <w:rsid w:val="00CC22FB"/>
    <w:rsid w:val="00CC24D5"/>
    <w:rsid w:val="00CC2EAC"/>
    <w:rsid w:val="00CC31D8"/>
    <w:rsid w:val="00CC363C"/>
    <w:rsid w:val="00CC5E90"/>
    <w:rsid w:val="00CC6BF4"/>
    <w:rsid w:val="00CC6CF2"/>
    <w:rsid w:val="00CC728D"/>
    <w:rsid w:val="00CD0F82"/>
    <w:rsid w:val="00CD220E"/>
    <w:rsid w:val="00CD23E5"/>
    <w:rsid w:val="00CD3015"/>
    <w:rsid w:val="00CD35F2"/>
    <w:rsid w:val="00CD4554"/>
    <w:rsid w:val="00CD5120"/>
    <w:rsid w:val="00CD54ED"/>
    <w:rsid w:val="00CD61C0"/>
    <w:rsid w:val="00CD6264"/>
    <w:rsid w:val="00CE0569"/>
    <w:rsid w:val="00CE0C86"/>
    <w:rsid w:val="00CE0F72"/>
    <w:rsid w:val="00CE12E0"/>
    <w:rsid w:val="00CE1C12"/>
    <w:rsid w:val="00CE2DCF"/>
    <w:rsid w:val="00CE323E"/>
    <w:rsid w:val="00CE32FE"/>
    <w:rsid w:val="00CE34AB"/>
    <w:rsid w:val="00CE34B9"/>
    <w:rsid w:val="00CE36EA"/>
    <w:rsid w:val="00CE3F78"/>
    <w:rsid w:val="00CE4905"/>
    <w:rsid w:val="00CE4D24"/>
    <w:rsid w:val="00CE578C"/>
    <w:rsid w:val="00CE5D1A"/>
    <w:rsid w:val="00CE5F50"/>
    <w:rsid w:val="00CE6027"/>
    <w:rsid w:val="00CE65E4"/>
    <w:rsid w:val="00CE6CB5"/>
    <w:rsid w:val="00CF0DF9"/>
    <w:rsid w:val="00CF1294"/>
    <w:rsid w:val="00CF18C4"/>
    <w:rsid w:val="00CF34E2"/>
    <w:rsid w:val="00CF3CF2"/>
    <w:rsid w:val="00CF444E"/>
    <w:rsid w:val="00CF590B"/>
    <w:rsid w:val="00CF6319"/>
    <w:rsid w:val="00CF7D21"/>
    <w:rsid w:val="00CF7FC1"/>
    <w:rsid w:val="00D0022A"/>
    <w:rsid w:val="00D0048D"/>
    <w:rsid w:val="00D02C39"/>
    <w:rsid w:val="00D02F69"/>
    <w:rsid w:val="00D03D13"/>
    <w:rsid w:val="00D0536A"/>
    <w:rsid w:val="00D06263"/>
    <w:rsid w:val="00D07CEF"/>
    <w:rsid w:val="00D10591"/>
    <w:rsid w:val="00D10A99"/>
    <w:rsid w:val="00D1168A"/>
    <w:rsid w:val="00D119B7"/>
    <w:rsid w:val="00D125FA"/>
    <w:rsid w:val="00D12F03"/>
    <w:rsid w:val="00D1319F"/>
    <w:rsid w:val="00D15117"/>
    <w:rsid w:val="00D15274"/>
    <w:rsid w:val="00D152AE"/>
    <w:rsid w:val="00D15C8B"/>
    <w:rsid w:val="00D16921"/>
    <w:rsid w:val="00D20260"/>
    <w:rsid w:val="00D212A6"/>
    <w:rsid w:val="00D23957"/>
    <w:rsid w:val="00D23AAC"/>
    <w:rsid w:val="00D2460B"/>
    <w:rsid w:val="00D2524F"/>
    <w:rsid w:val="00D25281"/>
    <w:rsid w:val="00D258EE"/>
    <w:rsid w:val="00D27497"/>
    <w:rsid w:val="00D27544"/>
    <w:rsid w:val="00D278B4"/>
    <w:rsid w:val="00D30102"/>
    <w:rsid w:val="00D315E5"/>
    <w:rsid w:val="00D31D1A"/>
    <w:rsid w:val="00D322DF"/>
    <w:rsid w:val="00D32357"/>
    <w:rsid w:val="00D3245A"/>
    <w:rsid w:val="00D32A76"/>
    <w:rsid w:val="00D32CD0"/>
    <w:rsid w:val="00D333DD"/>
    <w:rsid w:val="00D337F9"/>
    <w:rsid w:val="00D34733"/>
    <w:rsid w:val="00D34F85"/>
    <w:rsid w:val="00D360B9"/>
    <w:rsid w:val="00D414CC"/>
    <w:rsid w:val="00D414EC"/>
    <w:rsid w:val="00D41815"/>
    <w:rsid w:val="00D425D3"/>
    <w:rsid w:val="00D42844"/>
    <w:rsid w:val="00D42C38"/>
    <w:rsid w:val="00D4368C"/>
    <w:rsid w:val="00D43D6D"/>
    <w:rsid w:val="00D44BAD"/>
    <w:rsid w:val="00D44C21"/>
    <w:rsid w:val="00D4580C"/>
    <w:rsid w:val="00D469E9"/>
    <w:rsid w:val="00D46B65"/>
    <w:rsid w:val="00D46B9A"/>
    <w:rsid w:val="00D475FB"/>
    <w:rsid w:val="00D47A04"/>
    <w:rsid w:val="00D500F4"/>
    <w:rsid w:val="00D50A48"/>
    <w:rsid w:val="00D51329"/>
    <w:rsid w:val="00D5153E"/>
    <w:rsid w:val="00D5315F"/>
    <w:rsid w:val="00D53BA2"/>
    <w:rsid w:val="00D53CD2"/>
    <w:rsid w:val="00D53D08"/>
    <w:rsid w:val="00D54DAE"/>
    <w:rsid w:val="00D54E44"/>
    <w:rsid w:val="00D54E47"/>
    <w:rsid w:val="00D557D8"/>
    <w:rsid w:val="00D55FE9"/>
    <w:rsid w:val="00D57564"/>
    <w:rsid w:val="00D57AAE"/>
    <w:rsid w:val="00D57F7E"/>
    <w:rsid w:val="00D60FF9"/>
    <w:rsid w:val="00D63FDF"/>
    <w:rsid w:val="00D64C41"/>
    <w:rsid w:val="00D64D22"/>
    <w:rsid w:val="00D6531D"/>
    <w:rsid w:val="00D654DA"/>
    <w:rsid w:val="00D65851"/>
    <w:rsid w:val="00D66039"/>
    <w:rsid w:val="00D66471"/>
    <w:rsid w:val="00D67A77"/>
    <w:rsid w:val="00D67B8A"/>
    <w:rsid w:val="00D7172D"/>
    <w:rsid w:val="00D71DF1"/>
    <w:rsid w:val="00D7224E"/>
    <w:rsid w:val="00D73420"/>
    <w:rsid w:val="00D73BF3"/>
    <w:rsid w:val="00D73C1C"/>
    <w:rsid w:val="00D752A1"/>
    <w:rsid w:val="00D75C16"/>
    <w:rsid w:val="00D76686"/>
    <w:rsid w:val="00D7752D"/>
    <w:rsid w:val="00D77AE1"/>
    <w:rsid w:val="00D80264"/>
    <w:rsid w:val="00D80D44"/>
    <w:rsid w:val="00D80D4A"/>
    <w:rsid w:val="00D811F9"/>
    <w:rsid w:val="00D81573"/>
    <w:rsid w:val="00D81EC8"/>
    <w:rsid w:val="00D826A1"/>
    <w:rsid w:val="00D82884"/>
    <w:rsid w:val="00D83568"/>
    <w:rsid w:val="00D837A3"/>
    <w:rsid w:val="00D8429A"/>
    <w:rsid w:val="00D84D06"/>
    <w:rsid w:val="00D85899"/>
    <w:rsid w:val="00D85AEA"/>
    <w:rsid w:val="00D85E58"/>
    <w:rsid w:val="00D86497"/>
    <w:rsid w:val="00D86B89"/>
    <w:rsid w:val="00D87DD0"/>
    <w:rsid w:val="00D91484"/>
    <w:rsid w:val="00D92257"/>
    <w:rsid w:val="00D92963"/>
    <w:rsid w:val="00D92A1D"/>
    <w:rsid w:val="00D93359"/>
    <w:rsid w:val="00D93F9D"/>
    <w:rsid w:val="00D94633"/>
    <w:rsid w:val="00DA1C56"/>
    <w:rsid w:val="00DA2CF0"/>
    <w:rsid w:val="00DA36A3"/>
    <w:rsid w:val="00DA3CC9"/>
    <w:rsid w:val="00DA3FEE"/>
    <w:rsid w:val="00DA4965"/>
    <w:rsid w:val="00DA4CAF"/>
    <w:rsid w:val="00DA5755"/>
    <w:rsid w:val="00DA79E9"/>
    <w:rsid w:val="00DB1DEB"/>
    <w:rsid w:val="00DB2867"/>
    <w:rsid w:val="00DB2E03"/>
    <w:rsid w:val="00DB39CC"/>
    <w:rsid w:val="00DB3A4B"/>
    <w:rsid w:val="00DB3EFB"/>
    <w:rsid w:val="00DB438F"/>
    <w:rsid w:val="00DB440D"/>
    <w:rsid w:val="00DB6599"/>
    <w:rsid w:val="00DB6723"/>
    <w:rsid w:val="00DB7221"/>
    <w:rsid w:val="00DB7774"/>
    <w:rsid w:val="00DB7C21"/>
    <w:rsid w:val="00DC041C"/>
    <w:rsid w:val="00DC0447"/>
    <w:rsid w:val="00DC0963"/>
    <w:rsid w:val="00DC32A8"/>
    <w:rsid w:val="00DC380B"/>
    <w:rsid w:val="00DC3D7B"/>
    <w:rsid w:val="00DC43B3"/>
    <w:rsid w:val="00DC4A6F"/>
    <w:rsid w:val="00DC51D9"/>
    <w:rsid w:val="00DC57CA"/>
    <w:rsid w:val="00DC6311"/>
    <w:rsid w:val="00DC65F5"/>
    <w:rsid w:val="00DC741D"/>
    <w:rsid w:val="00DC7686"/>
    <w:rsid w:val="00DD03FE"/>
    <w:rsid w:val="00DD0D36"/>
    <w:rsid w:val="00DD22BE"/>
    <w:rsid w:val="00DD30E4"/>
    <w:rsid w:val="00DD6690"/>
    <w:rsid w:val="00DD7A2E"/>
    <w:rsid w:val="00DE03F9"/>
    <w:rsid w:val="00DE1335"/>
    <w:rsid w:val="00DE137B"/>
    <w:rsid w:val="00DE16EB"/>
    <w:rsid w:val="00DE3659"/>
    <w:rsid w:val="00DE3806"/>
    <w:rsid w:val="00DE3F5B"/>
    <w:rsid w:val="00DE4F7A"/>
    <w:rsid w:val="00DE5044"/>
    <w:rsid w:val="00DE61A1"/>
    <w:rsid w:val="00DF00DF"/>
    <w:rsid w:val="00DF028E"/>
    <w:rsid w:val="00DF0773"/>
    <w:rsid w:val="00DF0BA8"/>
    <w:rsid w:val="00DF17AD"/>
    <w:rsid w:val="00DF31F9"/>
    <w:rsid w:val="00DF3FA8"/>
    <w:rsid w:val="00DF4370"/>
    <w:rsid w:val="00DF51C9"/>
    <w:rsid w:val="00DF5E86"/>
    <w:rsid w:val="00DF7635"/>
    <w:rsid w:val="00DF7880"/>
    <w:rsid w:val="00E00F97"/>
    <w:rsid w:val="00E0248D"/>
    <w:rsid w:val="00E027CD"/>
    <w:rsid w:val="00E037DD"/>
    <w:rsid w:val="00E043C2"/>
    <w:rsid w:val="00E062DE"/>
    <w:rsid w:val="00E06592"/>
    <w:rsid w:val="00E07C3E"/>
    <w:rsid w:val="00E10AE8"/>
    <w:rsid w:val="00E1440F"/>
    <w:rsid w:val="00E147BA"/>
    <w:rsid w:val="00E14D20"/>
    <w:rsid w:val="00E154E6"/>
    <w:rsid w:val="00E154FA"/>
    <w:rsid w:val="00E16039"/>
    <w:rsid w:val="00E16A53"/>
    <w:rsid w:val="00E21A9B"/>
    <w:rsid w:val="00E21B43"/>
    <w:rsid w:val="00E22169"/>
    <w:rsid w:val="00E221EB"/>
    <w:rsid w:val="00E23FFE"/>
    <w:rsid w:val="00E24400"/>
    <w:rsid w:val="00E2528F"/>
    <w:rsid w:val="00E25B24"/>
    <w:rsid w:val="00E265AD"/>
    <w:rsid w:val="00E26850"/>
    <w:rsid w:val="00E26B37"/>
    <w:rsid w:val="00E26D65"/>
    <w:rsid w:val="00E27DE9"/>
    <w:rsid w:val="00E30372"/>
    <w:rsid w:val="00E30566"/>
    <w:rsid w:val="00E36FAC"/>
    <w:rsid w:val="00E4058C"/>
    <w:rsid w:val="00E40C1E"/>
    <w:rsid w:val="00E41550"/>
    <w:rsid w:val="00E41B83"/>
    <w:rsid w:val="00E429EF"/>
    <w:rsid w:val="00E448DD"/>
    <w:rsid w:val="00E44E30"/>
    <w:rsid w:val="00E46110"/>
    <w:rsid w:val="00E4696D"/>
    <w:rsid w:val="00E47462"/>
    <w:rsid w:val="00E47D60"/>
    <w:rsid w:val="00E50952"/>
    <w:rsid w:val="00E518BD"/>
    <w:rsid w:val="00E52270"/>
    <w:rsid w:val="00E53F58"/>
    <w:rsid w:val="00E55CC7"/>
    <w:rsid w:val="00E562EB"/>
    <w:rsid w:val="00E56371"/>
    <w:rsid w:val="00E56A49"/>
    <w:rsid w:val="00E57D47"/>
    <w:rsid w:val="00E601E2"/>
    <w:rsid w:val="00E604D1"/>
    <w:rsid w:val="00E61443"/>
    <w:rsid w:val="00E618A2"/>
    <w:rsid w:val="00E62249"/>
    <w:rsid w:val="00E62D79"/>
    <w:rsid w:val="00E63620"/>
    <w:rsid w:val="00E63A0B"/>
    <w:rsid w:val="00E64AA2"/>
    <w:rsid w:val="00E65076"/>
    <w:rsid w:val="00E66BA3"/>
    <w:rsid w:val="00E672AD"/>
    <w:rsid w:val="00E6758A"/>
    <w:rsid w:val="00E6778E"/>
    <w:rsid w:val="00E70832"/>
    <w:rsid w:val="00E720C7"/>
    <w:rsid w:val="00E7215A"/>
    <w:rsid w:val="00E730FB"/>
    <w:rsid w:val="00E74780"/>
    <w:rsid w:val="00E7539E"/>
    <w:rsid w:val="00E756E8"/>
    <w:rsid w:val="00E75EC6"/>
    <w:rsid w:val="00E816E2"/>
    <w:rsid w:val="00E81D76"/>
    <w:rsid w:val="00E8268F"/>
    <w:rsid w:val="00E83709"/>
    <w:rsid w:val="00E83C26"/>
    <w:rsid w:val="00E84D31"/>
    <w:rsid w:val="00E85D05"/>
    <w:rsid w:val="00E85DAA"/>
    <w:rsid w:val="00E86218"/>
    <w:rsid w:val="00E8637D"/>
    <w:rsid w:val="00E90098"/>
    <w:rsid w:val="00E91461"/>
    <w:rsid w:val="00E91E4C"/>
    <w:rsid w:val="00E93446"/>
    <w:rsid w:val="00E94525"/>
    <w:rsid w:val="00E9486E"/>
    <w:rsid w:val="00E94BB5"/>
    <w:rsid w:val="00E96615"/>
    <w:rsid w:val="00E96B90"/>
    <w:rsid w:val="00EA093E"/>
    <w:rsid w:val="00EA130B"/>
    <w:rsid w:val="00EA1897"/>
    <w:rsid w:val="00EA1913"/>
    <w:rsid w:val="00EA1C7C"/>
    <w:rsid w:val="00EA227D"/>
    <w:rsid w:val="00EA22C4"/>
    <w:rsid w:val="00EA235C"/>
    <w:rsid w:val="00EA2B5A"/>
    <w:rsid w:val="00EA38F5"/>
    <w:rsid w:val="00EA4052"/>
    <w:rsid w:val="00EA5672"/>
    <w:rsid w:val="00EA6788"/>
    <w:rsid w:val="00EB0CED"/>
    <w:rsid w:val="00EB0E24"/>
    <w:rsid w:val="00EB1B35"/>
    <w:rsid w:val="00EB3AAC"/>
    <w:rsid w:val="00EB3BC1"/>
    <w:rsid w:val="00EB4F9D"/>
    <w:rsid w:val="00EB5B92"/>
    <w:rsid w:val="00EB7EC6"/>
    <w:rsid w:val="00EC02BA"/>
    <w:rsid w:val="00EC0444"/>
    <w:rsid w:val="00EC0E25"/>
    <w:rsid w:val="00EC19D7"/>
    <w:rsid w:val="00EC1DA0"/>
    <w:rsid w:val="00EC23A6"/>
    <w:rsid w:val="00EC4911"/>
    <w:rsid w:val="00EC5DF3"/>
    <w:rsid w:val="00EC638B"/>
    <w:rsid w:val="00EC7558"/>
    <w:rsid w:val="00ED0238"/>
    <w:rsid w:val="00ED053F"/>
    <w:rsid w:val="00ED08DF"/>
    <w:rsid w:val="00ED0CB4"/>
    <w:rsid w:val="00ED107C"/>
    <w:rsid w:val="00ED15C5"/>
    <w:rsid w:val="00ED2024"/>
    <w:rsid w:val="00ED22F6"/>
    <w:rsid w:val="00ED36D5"/>
    <w:rsid w:val="00ED4043"/>
    <w:rsid w:val="00ED4569"/>
    <w:rsid w:val="00ED46BB"/>
    <w:rsid w:val="00ED56AC"/>
    <w:rsid w:val="00ED6BCA"/>
    <w:rsid w:val="00ED6CB5"/>
    <w:rsid w:val="00ED6F7F"/>
    <w:rsid w:val="00ED73A9"/>
    <w:rsid w:val="00ED7408"/>
    <w:rsid w:val="00ED74C6"/>
    <w:rsid w:val="00ED7F95"/>
    <w:rsid w:val="00EE00F2"/>
    <w:rsid w:val="00EE0638"/>
    <w:rsid w:val="00EE0BFE"/>
    <w:rsid w:val="00EE20D4"/>
    <w:rsid w:val="00EE21B0"/>
    <w:rsid w:val="00EE2340"/>
    <w:rsid w:val="00EE333A"/>
    <w:rsid w:val="00EE3355"/>
    <w:rsid w:val="00EE35AF"/>
    <w:rsid w:val="00EE3DA0"/>
    <w:rsid w:val="00EE4413"/>
    <w:rsid w:val="00EE50A4"/>
    <w:rsid w:val="00EE5DDB"/>
    <w:rsid w:val="00EE5EDE"/>
    <w:rsid w:val="00EE6C88"/>
    <w:rsid w:val="00EF07D5"/>
    <w:rsid w:val="00EF2154"/>
    <w:rsid w:val="00EF264A"/>
    <w:rsid w:val="00EF43CE"/>
    <w:rsid w:val="00EF478C"/>
    <w:rsid w:val="00EF4BAB"/>
    <w:rsid w:val="00EF52B6"/>
    <w:rsid w:val="00EF6AD4"/>
    <w:rsid w:val="00EF6BAF"/>
    <w:rsid w:val="00F0018E"/>
    <w:rsid w:val="00F0106E"/>
    <w:rsid w:val="00F01BED"/>
    <w:rsid w:val="00F02582"/>
    <w:rsid w:val="00F0287B"/>
    <w:rsid w:val="00F034BC"/>
    <w:rsid w:val="00F039CF"/>
    <w:rsid w:val="00F057D1"/>
    <w:rsid w:val="00F077B8"/>
    <w:rsid w:val="00F07923"/>
    <w:rsid w:val="00F10040"/>
    <w:rsid w:val="00F100F7"/>
    <w:rsid w:val="00F10E6C"/>
    <w:rsid w:val="00F12BE7"/>
    <w:rsid w:val="00F12E4D"/>
    <w:rsid w:val="00F13587"/>
    <w:rsid w:val="00F14653"/>
    <w:rsid w:val="00F146ED"/>
    <w:rsid w:val="00F15C15"/>
    <w:rsid w:val="00F173CB"/>
    <w:rsid w:val="00F17650"/>
    <w:rsid w:val="00F17C21"/>
    <w:rsid w:val="00F17F8D"/>
    <w:rsid w:val="00F20138"/>
    <w:rsid w:val="00F2018E"/>
    <w:rsid w:val="00F21B16"/>
    <w:rsid w:val="00F221C7"/>
    <w:rsid w:val="00F227E6"/>
    <w:rsid w:val="00F2388B"/>
    <w:rsid w:val="00F240FD"/>
    <w:rsid w:val="00F2436E"/>
    <w:rsid w:val="00F24993"/>
    <w:rsid w:val="00F25762"/>
    <w:rsid w:val="00F2604C"/>
    <w:rsid w:val="00F27F78"/>
    <w:rsid w:val="00F316A2"/>
    <w:rsid w:val="00F319F1"/>
    <w:rsid w:val="00F32105"/>
    <w:rsid w:val="00F32140"/>
    <w:rsid w:val="00F32514"/>
    <w:rsid w:val="00F35C43"/>
    <w:rsid w:val="00F360DF"/>
    <w:rsid w:val="00F3653F"/>
    <w:rsid w:val="00F40242"/>
    <w:rsid w:val="00F4053C"/>
    <w:rsid w:val="00F40BB3"/>
    <w:rsid w:val="00F40CA1"/>
    <w:rsid w:val="00F43E5D"/>
    <w:rsid w:val="00F45BCD"/>
    <w:rsid w:val="00F45E7A"/>
    <w:rsid w:val="00F465F0"/>
    <w:rsid w:val="00F46811"/>
    <w:rsid w:val="00F522AB"/>
    <w:rsid w:val="00F52636"/>
    <w:rsid w:val="00F5395E"/>
    <w:rsid w:val="00F53B11"/>
    <w:rsid w:val="00F53E2C"/>
    <w:rsid w:val="00F54151"/>
    <w:rsid w:val="00F54831"/>
    <w:rsid w:val="00F549C9"/>
    <w:rsid w:val="00F54B48"/>
    <w:rsid w:val="00F55CCA"/>
    <w:rsid w:val="00F56FD1"/>
    <w:rsid w:val="00F57895"/>
    <w:rsid w:val="00F57931"/>
    <w:rsid w:val="00F57CBE"/>
    <w:rsid w:val="00F600E9"/>
    <w:rsid w:val="00F60110"/>
    <w:rsid w:val="00F601CC"/>
    <w:rsid w:val="00F6068A"/>
    <w:rsid w:val="00F60D8B"/>
    <w:rsid w:val="00F613A6"/>
    <w:rsid w:val="00F630EC"/>
    <w:rsid w:val="00F63917"/>
    <w:rsid w:val="00F6398F"/>
    <w:rsid w:val="00F639C8"/>
    <w:rsid w:val="00F640C0"/>
    <w:rsid w:val="00F662CF"/>
    <w:rsid w:val="00F66760"/>
    <w:rsid w:val="00F67DEC"/>
    <w:rsid w:val="00F7099D"/>
    <w:rsid w:val="00F71079"/>
    <w:rsid w:val="00F71537"/>
    <w:rsid w:val="00F725FC"/>
    <w:rsid w:val="00F72A92"/>
    <w:rsid w:val="00F72AE6"/>
    <w:rsid w:val="00F72FED"/>
    <w:rsid w:val="00F742FB"/>
    <w:rsid w:val="00F7497E"/>
    <w:rsid w:val="00F753DD"/>
    <w:rsid w:val="00F7599B"/>
    <w:rsid w:val="00F75D95"/>
    <w:rsid w:val="00F76C58"/>
    <w:rsid w:val="00F77192"/>
    <w:rsid w:val="00F771BE"/>
    <w:rsid w:val="00F77F4F"/>
    <w:rsid w:val="00F802C1"/>
    <w:rsid w:val="00F8056F"/>
    <w:rsid w:val="00F81929"/>
    <w:rsid w:val="00F8211B"/>
    <w:rsid w:val="00F83AC7"/>
    <w:rsid w:val="00F85146"/>
    <w:rsid w:val="00F85D19"/>
    <w:rsid w:val="00F863F8"/>
    <w:rsid w:val="00F864ED"/>
    <w:rsid w:val="00F8722B"/>
    <w:rsid w:val="00F90C0D"/>
    <w:rsid w:val="00F90E59"/>
    <w:rsid w:val="00F9116B"/>
    <w:rsid w:val="00F92122"/>
    <w:rsid w:val="00F921CB"/>
    <w:rsid w:val="00F9355F"/>
    <w:rsid w:val="00F94F7A"/>
    <w:rsid w:val="00F9615B"/>
    <w:rsid w:val="00F961BF"/>
    <w:rsid w:val="00FA0188"/>
    <w:rsid w:val="00FA0659"/>
    <w:rsid w:val="00FA2AB6"/>
    <w:rsid w:val="00FA385F"/>
    <w:rsid w:val="00FA5D02"/>
    <w:rsid w:val="00FA7991"/>
    <w:rsid w:val="00FB089B"/>
    <w:rsid w:val="00FB11B1"/>
    <w:rsid w:val="00FB1DE9"/>
    <w:rsid w:val="00FB3DF5"/>
    <w:rsid w:val="00FB41A0"/>
    <w:rsid w:val="00FB4EA3"/>
    <w:rsid w:val="00FB51D8"/>
    <w:rsid w:val="00FB54B7"/>
    <w:rsid w:val="00FB6452"/>
    <w:rsid w:val="00FB6809"/>
    <w:rsid w:val="00FB7051"/>
    <w:rsid w:val="00FB79E5"/>
    <w:rsid w:val="00FB79E6"/>
    <w:rsid w:val="00FC0234"/>
    <w:rsid w:val="00FC0640"/>
    <w:rsid w:val="00FC0EAA"/>
    <w:rsid w:val="00FC1639"/>
    <w:rsid w:val="00FC16EF"/>
    <w:rsid w:val="00FC1834"/>
    <w:rsid w:val="00FC1BDA"/>
    <w:rsid w:val="00FC1ED1"/>
    <w:rsid w:val="00FC214B"/>
    <w:rsid w:val="00FC2686"/>
    <w:rsid w:val="00FC5411"/>
    <w:rsid w:val="00FC5836"/>
    <w:rsid w:val="00FC59DC"/>
    <w:rsid w:val="00FC5B05"/>
    <w:rsid w:val="00FC778F"/>
    <w:rsid w:val="00FC7856"/>
    <w:rsid w:val="00FD1962"/>
    <w:rsid w:val="00FD2A00"/>
    <w:rsid w:val="00FD3342"/>
    <w:rsid w:val="00FD35CB"/>
    <w:rsid w:val="00FD3DFD"/>
    <w:rsid w:val="00FD45E6"/>
    <w:rsid w:val="00FD5263"/>
    <w:rsid w:val="00FD5767"/>
    <w:rsid w:val="00FD7351"/>
    <w:rsid w:val="00FD7A48"/>
    <w:rsid w:val="00FE0A15"/>
    <w:rsid w:val="00FE27F4"/>
    <w:rsid w:val="00FE2B8B"/>
    <w:rsid w:val="00FE3111"/>
    <w:rsid w:val="00FE3CB7"/>
    <w:rsid w:val="00FE484E"/>
    <w:rsid w:val="00FE4E42"/>
    <w:rsid w:val="00FE66FB"/>
    <w:rsid w:val="00FE6850"/>
    <w:rsid w:val="00FE7493"/>
    <w:rsid w:val="00FF0AB7"/>
    <w:rsid w:val="00FF110E"/>
    <w:rsid w:val="00FF2EFC"/>
    <w:rsid w:val="00FF3060"/>
    <w:rsid w:val="00FF3136"/>
    <w:rsid w:val="00FF44C9"/>
    <w:rsid w:val="00FF49EB"/>
    <w:rsid w:val="00FF5E8C"/>
    <w:rsid w:val="00FF74AA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60F7B9-E640-4028-983B-DB4BED7B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17C11"/>
  </w:style>
  <w:style w:type="paragraph" w:styleId="Nagwek1">
    <w:name w:val="heading 1"/>
    <w:basedOn w:val="Normalny"/>
    <w:next w:val="Normalny"/>
    <w:link w:val="Nagwek1Znak"/>
    <w:uiPriority w:val="9"/>
    <w:qFormat/>
    <w:rsid w:val="008B6055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B6055"/>
    <w:pPr>
      <w:keepNext/>
      <w:jc w:val="center"/>
      <w:outlineLvl w:val="1"/>
    </w:pPr>
    <w:rPr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7A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17F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2388B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2388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2388B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"/>
    <w:rsid w:val="008B6055"/>
    <w:rPr>
      <w:b/>
      <w:color w:val="000000"/>
      <w:lang w:val="pl-PL" w:eastAsia="pl-PL" w:bidi="ar-SA"/>
    </w:rPr>
  </w:style>
  <w:style w:type="character" w:customStyle="1" w:styleId="Nagwek2Znak">
    <w:name w:val="Nagłówek 2 Znak"/>
    <w:link w:val="Nagwek2"/>
    <w:uiPriority w:val="99"/>
    <w:rsid w:val="008B6055"/>
    <w:rPr>
      <w:b/>
      <w:color w:val="000000"/>
      <w:sz w:val="24"/>
      <w:lang w:val="pl-PL" w:eastAsia="pl-PL" w:bidi="ar-SA"/>
    </w:rPr>
  </w:style>
  <w:style w:type="paragraph" w:customStyle="1" w:styleId="BodyText21">
    <w:name w:val="Body Text 21"/>
    <w:basedOn w:val="Normalny"/>
    <w:rsid w:val="008B6055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B6055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link w:val="Tekstpodstawowy"/>
    <w:uiPriority w:val="99"/>
    <w:rsid w:val="008B6055"/>
    <w:rPr>
      <w:b/>
      <w:sz w:val="32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8B6055"/>
    <w:rPr>
      <w:sz w:val="24"/>
      <w:szCs w:val="24"/>
      <w:lang w:val="pl-PL" w:eastAsia="pl-PL" w:bidi="ar-SA"/>
    </w:rPr>
  </w:style>
  <w:style w:type="paragraph" w:styleId="Zwykytekst">
    <w:name w:val="Plain Text"/>
    <w:basedOn w:val="Normalny"/>
    <w:link w:val="ZwykytekstZnak"/>
    <w:uiPriority w:val="99"/>
    <w:rsid w:val="008B6055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8B6055"/>
    <w:rPr>
      <w:rFonts w:ascii="Courier New" w:hAnsi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8B6055"/>
    <w:rPr>
      <w:sz w:val="44"/>
    </w:rPr>
  </w:style>
  <w:style w:type="character" w:customStyle="1" w:styleId="Tekstpodstawowy2Znak">
    <w:name w:val="Tekst podstawowy 2 Znak"/>
    <w:link w:val="Tekstpodstawowy2"/>
    <w:rsid w:val="008B6055"/>
    <w:rPr>
      <w:sz w:val="4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8B6055"/>
    <w:pPr>
      <w:jc w:val="both"/>
    </w:pPr>
    <w:rPr>
      <w:b/>
      <w:sz w:val="28"/>
    </w:rPr>
  </w:style>
  <w:style w:type="character" w:customStyle="1" w:styleId="Tekstpodstawowy3Znak">
    <w:name w:val="Tekst podstawowy 3 Znak"/>
    <w:link w:val="Tekstpodstawowy3"/>
    <w:rsid w:val="008B6055"/>
    <w:rPr>
      <w:b/>
      <w:sz w:val="28"/>
      <w:lang w:val="pl-PL" w:eastAsia="pl-PL" w:bidi="ar-SA"/>
    </w:rPr>
  </w:style>
  <w:style w:type="character" w:styleId="Hipercze">
    <w:name w:val="Hyperlink"/>
    <w:uiPriority w:val="99"/>
    <w:rsid w:val="008B6055"/>
    <w:rPr>
      <w:color w:val="0000FF"/>
      <w:u w:val="single"/>
    </w:rPr>
  </w:style>
  <w:style w:type="character" w:customStyle="1" w:styleId="dane1">
    <w:name w:val="dane1"/>
    <w:rsid w:val="008B6055"/>
    <w:rPr>
      <w:color w:val="0000CD"/>
    </w:rPr>
  </w:style>
  <w:style w:type="character" w:customStyle="1" w:styleId="dane">
    <w:name w:val="dane"/>
    <w:basedOn w:val="Domylnaczcionkaakapitu"/>
    <w:rsid w:val="008B6055"/>
  </w:style>
  <w:style w:type="paragraph" w:styleId="Akapitzlist">
    <w:name w:val="List Paragraph"/>
    <w:basedOn w:val="Normalny"/>
    <w:uiPriority w:val="34"/>
    <w:qFormat/>
    <w:rsid w:val="008B6055"/>
    <w:pPr>
      <w:ind w:left="708"/>
    </w:pPr>
  </w:style>
  <w:style w:type="paragraph" w:customStyle="1" w:styleId="Konspn">
    <w:name w:val="Konspn"/>
    <w:basedOn w:val="Normalny"/>
    <w:uiPriority w:val="99"/>
    <w:rsid w:val="008B6055"/>
    <w:pPr>
      <w:numPr>
        <w:numId w:val="8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8B60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B6055"/>
    <w:pPr>
      <w:numPr>
        <w:ilvl w:val="1"/>
      </w:numPr>
      <w:spacing w:after="200" w:line="276" w:lineRule="auto"/>
    </w:pPr>
    <w:rPr>
      <w:rFonts w:ascii="Cambria" w:hAnsi="Cambria" w:cs="Cambria"/>
      <w:i/>
      <w:iCs/>
      <w:color w:val="4F81BD"/>
      <w:spacing w:val="15"/>
      <w:sz w:val="24"/>
      <w:szCs w:val="24"/>
      <w:lang w:eastAsia="en-US"/>
    </w:rPr>
  </w:style>
  <w:style w:type="character" w:customStyle="1" w:styleId="PodtytuZnak">
    <w:name w:val="Podtytuł Znak"/>
    <w:link w:val="Podtytu"/>
    <w:uiPriority w:val="99"/>
    <w:rsid w:val="008B6055"/>
    <w:rPr>
      <w:rFonts w:ascii="Cambria" w:hAnsi="Cambria" w:cs="Cambria"/>
      <w:i/>
      <w:iCs/>
      <w:color w:val="4F81BD"/>
      <w:spacing w:val="15"/>
      <w:sz w:val="24"/>
      <w:szCs w:val="24"/>
      <w:lang w:val="pl-PL" w:eastAsia="en-US" w:bidi="ar-SA"/>
    </w:rPr>
  </w:style>
  <w:style w:type="character" w:styleId="Odwoaniedokomentarza">
    <w:name w:val="annotation reference"/>
    <w:uiPriority w:val="99"/>
    <w:rsid w:val="007E66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E66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6627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E662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7E6627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E662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7E6627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4837EF"/>
    <w:rPr>
      <w:rFonts w:ascii="Calibri" w:hAnsi="Calibri"/>
      <w:sz w:val="22"/>
      <w:szCs w:val="22"/>
      <w:lang w:eastAsia="en-US"/>
    </w:rPr>
  </w:style>
  <w:style w:type="character" w:customStyle="1" w:styleId="bold">
    <w:name w:val="bold"/>
    <w:rsid w:val="004837EF"/>
    <w:rPr>
      <w:rFonts w:cs="Times New Roman"/>
    </w:rPr>
  </w:style>
  <w:style w:type="paragraph" w:customStyle="1" w:styleId="msonormalcxspdrugie">
    <w:name w:val="msonormalcxspdrugie"/>
    <w:basedOn w:val="Normalny"/>
    <w:rsid w:val="004837EF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4837EF"/>
    <w:rPr>
      <w:rFonts w:cs="Times New Roman"/>
    </w:rPr>
  </w:style>
  <w:style w:type="paragraph" w:customStyle="1" w:styleId="Bezodstpw2">
    <w:name w:val="Bez odstępów2"/>
    <w:rsid w:val="005A413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D48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4845"/>
  </w:style>
  <w:style w:type="character" w:styleId="Pogrubienie">
    <w:name w:val="Strong"/>
    <w:uiPriority w:val="22"/>
    <w:qFormat/>
    <w:rsid w:val="00D53BA2"/>
    <w:rPr>
      <w:b/>
      <w:bCs/>
    </w:rPr>
  </w:style>
  <w:style w:type="character" w:customStyle="1" w:styleId="Nagwek4Znak">
    <w:name w:val="Nagłówek 4 Znak"/>
    <w:link w:val="Nagwek4"/>
    <w:rsid w:val="00F17F8D"/>
    <w:rPr>
      <w:rFonts w:ascii="Calibri" w:eastAsia="Times New Roman" w:hAnsi="Calibri" w:cs="Times New Roman"/>
      <w:b/>
      <w:bCs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81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881A4A"/>
    <w:rPr>
      <w:rFonts w:ascii="Courier New" w:hAnsi="Courier New" w:cs="Courier New"/>
    </w:rPr>
  </w:style>
  <w:style w:type="character" w:customStyle="1" w:styleId="titleemph">
    <w:name w:val="title_emph"/>
    <w:basedOn w:val="Domylnaczcionkaakapitu"/>
    <w:rsid w:val="00352F9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0A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0AD0"/>
  </w:style>
  <w:style w:type="character" w:customStyle="1" w:styleId="FontStyle18">
    <w:name w:val="Font Style18"/>
    <w:rsid w:val="00FB54B7"/>
    <w:rPr>
      <w:rFonts w:ascii="Times New Roman" w:hAnsi="Times New Roman" w:cs="Times New Roman"/>
      <w:sz w:val="22"/>
      <w:szCs w:val="22"/>
    </w:rPr>
  </w:style>
  <w:style w:type="character" w:customStyle="1" w:styleId="Nagwek3Znak">
    <w:name w:val="Nagłówek 3 Znak"/>
    <w:link w:val="Nagwek3"/>
    <w:uiPriority w:val="9"/>
    <w:semiHidden/>
    <w:rsid w:val="001F7A51"/>
    <w:rPr>
      <w:rFonts w:ascii="Cambria" w:eastAsia="Times New Roman" w:hAnsi="Cambria" w:cs="Times New Roman"/>
      <w:b/>
      <w:bCs/>
      <w:sz w:val="26"/>
      <w:szCs w:val="26"/>
    </w:rPr>
  </w:style>
  <w:style w:type="paragraph" w:styleId="Adresnakopercie">
    <w:name w:val="envelope address"/>
    <w:basedOn w:val="Normalny"/>
    <w:rsid w:val="001F7A51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1F7A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7A51"/>
  </w:style>
  <w:style w:type="paragraph" w:styleId="Poprawka">
    <w:name w:val="Revision"/>
    <w:hidden/>
    <w:uiPriority w:val="99"/>
    <w:semiHidden/>
    <w:rsid w:val="001F7A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56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5696"/>
  </w:style>
  <w:style w:type="character" w:styleId="Odwoanieprzypisukocowego">
    <w:name w:val="endnote reference"/>
    <w:uiPriority w:val="99"/>
    <w:semiHidden/>
    <w:unhideWhenUsed/>
    <w:rsid w:val="008B5696"/>
    <w:rPr>
      <w:vertAlign w:val="superscript"/>
    </w:rPr>
  </w:style>
  <w:style w:type="character" w:styleId="Odwoanieprzypisudolnego">
    <w:name w:val="footnote reference"/>
    <w:unhideWhenUsed/>
    <w:rsid w:val="00E730FB"/>
    <w:rPr>
      <w:vertAlign w:val="superscript"/>
    </w:rPr>
  </w:style>
  <w:style w:type="character" w:customStyle="1" w:styleId="Odwoaniedokomentarza1">
    <w:name w:val="Odwołanie do komentarza1"/>
    <w:rsid w:val="00CF444E"/>
    <w:rPr>
      <w:sz w:val="16"/>
      <w:szCs w:val="16"/>
    </w:rPr>
  </w:style>
  <w:style w:type="paragraph" w:customStyle="1" w:styleId="Tekstpodstawowy31">
    <w:name w:val="Tekst podstawowy 31"/>
    <w:basedOn w:val="Normalny"/>
    <w:rsid w:val="00CF444E"/>
    <w:pPr>
      <w:suppressAutoHyphens/>
      <w:jc w:val="both"/>
    </w:pPr>
    <w:rPr>
      <w:b/>
      <w:sz w:val="28"/>
      <w:lang w:eastAsia="ar-SA"/>
    </w:rPr>
  </w:style>
  <w:style w:type="paragraph" w:customStyle="1" w:styleId="Zwykytekst1">
    <w:name w:val="Zwykły tekst1"/>
    <w:basedOn w:val="Normalny"/>
    <w:rsid w:val="00E8370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E83709"/>
    <w:pPr>
      <w:suppressAutoHyphens/>
    </w:pPr>
    <w:rPr>
      <w:sz w:val="44"/>
      <w:lang w:eastAsia="ar-SA"/>
    </w:rPr>
  </w:style>
  <w:style w:type="character" w:customStyle="1" w:styleId="WW8Num25z1">
    <w:name w:val="WW8Num25z1"/>
    <w:rsid w:val="004F6975"/>
    <w:rPr>
      <w:rFonts w:ascii="Times New Roman" w:hAnsi="Times New Roman" w:cs="Times New Roman"/>
      <w:b w:val="0"/>
      <w:sz w:val="22"/>
      <w:szCs w:val="22"/>
    </w:rPr>
  </w:style>
  <w:style w:type="character" w:customStyle="1" w:styleId="FontStyle12">
    <w:name w:val="Font Style12"/>
    <w:uiPriority w:val="99"/>
    <w:rsid w:val="00993311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935B7F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935B7F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DeltaViewInsertion">
    <w:name w:val="DeltaView Insertion"/>
    <w:rsid w:val="0029431F"/>
    <w:rPr>
      <w:b/>
      <w:i/>
      <w:spacing w:val="0"/>
    </w:rPr>
  </w:style>
  <w:style w:type="character" w:styleId="UyteHipercze">
    <w:name w:val="FollowedHyperlink"/>
    <w:uiPriority w:val="99"/>
    <w:semiHidden/>
    <w:unhideWhenUsed/>
    <w:rsid w:val="00ED6F7F"/>
    <w:rPr>
      <w:color w:val="800080"/>
      <w:u w:val="single"/>
    </w:rPr>
  </w:style>
  <w:style w:type="paragraph" w:customStyle="1" w:styleId="Tabelapozycja">
    <w:name w:val="Tabela pozycja"/>
    <w:basedOn w:val="Normalny"/>
    <w:rsid w:val="00ED6F7F"/>
    <w:rPr>
      <w:rFonts w:ascii="Arial" w:eastAsia="MS Outlook" w:hAnsi="Arial"/>
      <w:sz w:val="22"/>
    </w:rPr>
  </w:style>
  <w:style w:type="character" w:customStyle="1" w:styleId="apple-converted-space">
    <w:name w:val="apple-converted-space"/>
    <w:rsid w:val="00AD1325"/>
  </w:style>
  <w:style w:type="character" w:customStyle="1" w:styleId="FontStyle16">
    <w:name w:val="Font Style16"/>
    <w:uiPriority w:val="99"/>
    <w:rsid w:val="00AD1325"/>
    <w:rPr>
      <w:rFonts w:ascii="Arial" w:hAnsi="Arial" w:cs="Arial" w:hint="default"/>
    </w:rPr>
  </w:style>
  <w:style w:type="table" w:styleId="Tabela-Siatka">
    <w:name w:val="Table Grid"/>
    <w:basedOn w:val="Standardowy"/>
    <w:uiPriority w:val="39"/>
    <w:rsid w:val="00AD13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D7A4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Tytu">
    <w:name w:val="Title"/>
    <w:basedOn w:val="Normalny"/>
    <w:link w:val="TytuZnak"/>
    <w:qFormat/>
    <w:rsid w:val="005F0608"/>
    <w:pPr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5F0608"/>
    <w:rPr>
      <w:b/>
      <w:sz w:val="24"/>
    </w:rPr>
  </w:style>
  <w:style w:type="character" w:styleId="Wyrnieniedelikatne">
    <w:name w:val="Subtle Emphasis"/>
    <w:uiPriority w:val="19"/>
    <w:qFormat/>
    <w:rsid w:val="006A53BC"/>
    <w:rPr>
      <w:i/>
      <w:iCs/>
      <w:color w:val="404040"/>
    </w:rPr>
  </w:style>
  <w:style w:type="paragraph" w:customStyle="1" w:styleId="ng-scope">
    <w:name w:val="ng-scope"/>
    <w:basedOn w:val="Normalny"/>
    <w:rsid w:val="004F6C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673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047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808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519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457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3FB4E-A035-49BA-9F15-3E620DBA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awozniak</dc:creator>
  <cp:keywords/>
  <cp:lastModifiedBy>Wojciech Bereza</cp:lastModifiedBy>
  <cp:revision>4</cp:revision>
  <cp:lastPrinted>2019-09-05T10:05:00Z</cp:lastPrinted>
  <dcterms:created xsi:type="dcterms:W3CDTF">2019-09-19T07:58:00Z</dcterms:created>
  <dcterms:modified xsi:type="dcterms:W3CDTF">2019-09-19T08:07:00Z</dcterms:modified>
</cp:coreProperties>
</file>